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02AA3" w14:textId="65FB040C" w:rsidR="007C6624" w:rsidRDefault="001327C7" w:rsidP="001327C7">
      <w:pPr>
        <w:tabs>
          <w:tab w:val="left" w:pos="-7371"/>
          <w:tab w:val="left" w:pos="567"/>
        </w:tabs>
        <w:jc w:val="center"/>
        <w:rPr>
          <w:b/>
          <w:bCs/>
        </w:rPr>
      </w:pPr>
      <w:r w:rsidRPr="001327C7">
        <w:rPr>
          <w:b/>
          <w:bCs/>
        </w:rPr>
        <w:t xml:space="preserve">LISA </w:t>
      </w:r>
      <w:r w:rsidR="00F27FE0">
        <w:rPr>
          <w:b/>
          <w:bCs/>
        </w:rPr>
        <w:t>2</w:t>
      </w:r>
      <w:r w:rsidRPr="001327C7">
        <w:rPr>
          <w:b/>
          <w:bCs/>
        </w:rPr>
        <w:t xml:space="preserve"> – TEHNILINE KIRJELDUS</w:t>
      </w:r>
    </w:p>
    <w:p w14:paraId="6C0CB45B" w14:textId="77777777" w:rsidR="001327C7" w:rsidRDefault="001327C7" w:rsidP="001327C7">
      <w:pPr>
        <w:tabs>
          <w:tab w:val="left" w:pos="-7371"/>
          <w:tab w:val="left" w:pos="567"/>
        </w:tabs>
        <w:jc w:val="center"/>
        <w:rPr>
          <w:b/>
          <w:bCs/>
        </w:rPr>
      </w:pPr>
    </w:p>
    <w:p w14:paraId="6B0C6665" w14:textId="22CDA695" w:rsidR="00CD4BFE" w:rsidRDefault="00CD4BFE" w:rsidP="004E7E6D">
      <w:pPr>
        <w:tabs>
          <w:tab w:val="left" w:pos="567"/>
          <w:tab w:val="right" w:pos="9071"/>
        </w:tabs>
        <w:jc w:val="both"/>
      </w:pPr>
    </w:p>
    <w:p w14:paraId="4D33C039" w14:textId="15D3E267" w:rsidR="007E11D1" w:rsidRPr="00DF4C34" w:rsidRDefault="007E0320" w:rsidP="00A83AF3">
      <w:pPr>
        <w:suppressAutoHyphens w:val="0"/>
        <w:autoSpaceDE w:val="0"/>
        <w:autoSpaceDN w:val="0"/>
        <w:adjustRightInd w:val="0"/>
        <w:jc w:val="both"/>
        <w:rPr>
          <w:rFonts w:eastAsia="Calibri"/>
          <w:bCs/>
          <w:lang w:eastAsia="en-US"/>
        </w:rPr>
      </w:pPr>
      <w:r>
        <w:rPr>
          <w:rFonts w:eastAsia="Calibri"/>
          <w:bCs/>
          <w:lang w:eastAsia="en-US"/>
        </w:rPr>
        <w:t>H</w:t>
      </w:r>
      <w:r w:rsidR="00D17A22">
        <w:rPr>
          <w:rFonts w:eastAsia="Calibri"/>
          <w:bCs/>
          <w:lang w:eastAsia="en-US"/>
        </w:rPr>
        <w:t xml:space="preserve">anke esemeks on </w:t>
      </w:r>
      <w:proofErr w:type="spellStart"/>
      <w:r w:rsidR="00330305" w:rsidRPr="00DF4C34">
        <w:rPr>
          <w:rFonts w:eastAsia="Calibri"/>
          <w:bCs/>
          <w:lang w:eastAsia="en-US"/>
        </w:rPr>
        <w:t>Varkja</w:t>
      </w:r>
      <w:proofErr w:type="spellEnd"/>
      <w:r w:rsidR="00330305" w:rsidRPr="00DF4C34">
        <w:rPr>
          <w:rFonts w:eastAsia="Calibri"/>
          <w:bCs/>
          <w:lang w:eastAsia="en-US"/>
        </w:rPr>
        <w:t xml:space="preserve"> kruusakarjääri tee (</w:t>
      </w:r>
      <w:r w:rsidR="008E0290" w:rsidRPr="00DF4C34">
        <w:rPr>
          <w:rFonts w:eastAsia="Calibri"/>
          <w:bCs/>
          <w:lang w:eastAsia="en-US"/>
        </w:rPr>
        <w:t>1,815 km</w:t>
      </w:r>
      <w:r w:rsidR="00330305" w:rsidRPr="00DF4C34">
        <w:rPr>
          <w:rFonts w:eastAsia="Calibri"/>
          <w:bCs/>
          <w:lang w:eastAsia="en-US"/>
        </w:rPr>
        <w:t>), Nuki-Rauna tee</w:t>
      </w:r>
      <w:r w:rsidR="008E0290" w:rsidRPr="00DF4C34">
        <w:rPr>
          <w:rFonts w:eastAsia="Calibri"/>
          <w:bCs/>
          <w:lang w:eastAsia="en-US"/>
        </w:rPr>
        <w:t xml:space="preserve"> (1,143 km),</w:t>
      </w:r>
      <w:r w:rsidR="00330305" w:rsidRPr="00DF4C34">
        <w:rPr>
          <w:rFonts w:eastAsia="Calibri"/>
          <w:bCs/>
          <w:lang w:eastAsia="en-US"/>
        </w:rPr>
        <w:t xml:space="preserve"> Kuumi-Kuremetsa tee</w:t>
      </w:r>
      <w:r w:rsidR="008E0290" w:rsidRPr="00DF4C34">
        <w:rPr>
          <w:rFonts w:eastAsia="Calibri"/>
          <w:bCs/>
          <w:lang w:eastAsia="en-US"/>
        </w:rPr>
        <w:t xml:space="preserve"> (</w:t>
      </w:r>
      <w:r w:rsidR="00ED29D7" w:rsidRPr="00DF4C34">
        <w:rPr>
          <w:rFonts w:eastAsia="Calibri"/>
          <w:bCs/>
          <w:lang w:eastAsia="en-US"/>
        </w:rPr>
        <w:t>3,217 km</w:t>
      </w:r>
      <w:r w:rsidR="008E0290" w:rsidRPr="00DF4C34">
        <w:rPr>
          <w:rFonts w:eastAsia="Calibri"/>
          <w:bCs/>
          <w:lang w:eastAsia="en-US"/>
        </w:rPr>
        <w:t>)</w:t>
      </w:r>
      <w:r w:rsidR="00330305" w:rsidRPr="00DF4C34">
        <w:rPr>
          <w:rFonts w:eastAsia="Calibri"/>
          <w:bCs/>
          <w:lang w:eastAsia="en-US"/>
        </w:rPr>
        <w:t>, Kerisekivi harutee</w:t>
      </w:r>
      <w:r w:rsidR="00ED29D7" w:rsidRPr="00DF4C34">
        <w:rPr>
          <w:rFonts w:eastAsia="Calibri"/>
          <w:bCs/>
          <w:lang w:eastAsia="en-US"/>
        </w:rPr>
        <w:t xml:space="preserve"> (1,504 km)</w:t>
      </w:r>
      <w:r w:rsidR="00330305" w:rsidRPr="00DF4C34">
        <w:rPr>
          <w:rFonts w:eastAsia="Calibri"/>
          <w:bCs/>
          <w:lang w:eastAsia="en-US"/>
        </w:rPr>
        <w:t>, Kerisekivi tee</w:t>
      </w:r>
      <w:r w:rsidR="00ED29D7" w:rsidRPr="00DF4C34">
        <w:rPr>
          <w:rFonts w:eastAsia="Calibri"/>
          <w:bCs/>
          <w:lang w:eastAsia="en-US"/>
        </w:rPr>
        <w:t xml:space="preserve"> (0,509 km)</w:t>
      </w:r>
      <w:r w:rsidR="00330305" w:rsidRPr="00DF4C34">
        <w:rPr>
          <w:rFonts w:eastAsia="Calibri"/>
          <w:bCs/>
          <w:lang w:eastAsia="en-US"/>
        </w:rPr>
        <w:t xml:space="preserve"> ja </w:t>
      </w:r>
      <w:proofErr w:type="spellStart"/>
      <w:r w:rsidR="00330305" w:rsidRPr="00DF4C34">
        <w:rPr>
          <w:rFonts w:eastAsia="Calibri"/>
          <w:bCs/>
          <w:lang w:eastAsia="en-US"/>
        </w:rPr>
        <w:t>Saatu</w:t>
      </w:r>
      <w:proofErr w:type="spellEnd"/>
      <w:r w:rsidR="00330305" w:rsidRPr="00DF4C34">
        <w:rPr>
          <w:rFonts w:eastAsia="Calibri"/>
          <w:bCs/>
          <w:lang w:eastAsia="en-US"/>
        </w:rPr>
        <w:t xml:space="preserve"> tee</w:t>
      </w:r>
      <w:r w:rsidR="00AB3F49" w:rsidRPr="00DF4C34">
        <w:rPr>
          <w:rFonts w:eastAsia="Calibri"/>
          <w:bCs/>
          <w:lang w:eastAsia="en-US"/>
        </w:rPr>
        <w:t xml:space="preserve"> </w:t>
      </w:r>
      <w:r w:rsidR="00ED29D7" w:rsidRPr="00DF4C34">
        <w:rPr>
          <w:rFonts w:eastAsia="Calibri"/>
          <w:bCs/>
          <w:lang w:eastAsia="en-US"/>
        </w:rPr>
        <w:t>(</w:t>
      </w:r>
      <w:r w:rsidR="0060149E" w:rsidRPr="00DF4C34">
        <w:rPr>
          <w:rFonts w:eastAsia="Calibri"/>
          <w:bCs/>
          <w:lang w:eastAsia="en-US"/>
        </w:rPr>
        <w:t>2,788 km</w:t>
      </w:r>
      <w:r w:rsidR="00ED29D7" w:rsidRPr="00DF4C34">
        <w:rPr>
          <w:rFonts w:eastAsia="Calibri"/>
          <w:bCs/>
          <w:lang w:eastAsia="en-US"/>
        </w:rPr>
        <w:t xml:space="preserve">) </w:t>
      </w:r>
      <w:r w:rsidR="0060149E" w:rsidRPr="00DF4C34">
        <w:rPr>
          <w:rFonts w:eastAsia="Calibri"/>
          <w:bCs/>
          <w:lang w:eastAsia="en-US"/>
        </w:rPr>
        <w:t>rekonstrueeri</w:t>
      </w:r>
      <w:r w:rsidR="00AB3F49" w:rsidRPr="00DF4C34">
        <w:rPr>
          <w:rFonts w:eastAsia="Calibri"/>
          <w:bCs/>
          <w:lang w:eastAsia="en-US"/>
        </w:rPr>
        <w:t>mi</w:t>
      </w:r>
      <w:r w:rsidR="00D17A22">
        <w:rPr>
          <w:rFonts w:eastAsia="Calibri"/>
          <w:bCs/>
          <w:lang w:eastAsia="en-US"/>
        </w:rPr>
        <w:t>ne</w:t>
      </w:r>
      <w:r w:rsidR="008E33B5" w:rsidRPr="00DF4C34">
        <w:rPr>
          <w:rFonts w:eastAsia="Calibri"/>
          <w:bCs/>
          <w:lang w:eastAsia="en-US"/>
        </w:rPr>
        <w:t>, mis asu</w:t>
      </w:r>
      <w:r w:rsidR="00D17A22">
        <w:rPr>
          <w:rFonts w:eastAsia="Calibri"/>
          <w:bCs/>
          <w:lang w:eastAsia="en-US"/>
        </w:rPr>
        <w:t>vad</w:t>
      </w:r>
      <w:r w:rsidR="008E33B5" w:rsidRPr="00DF4C34">
        <w:rPr>
          <w:rFonts w:eastAsia="Calibri"/>
          <w:bCs/>
          <w:lang w:eastAsia="en-US"/>
        </w:rPr>
        <w:t xml:space="preserve"> </w:t>
      </w:r>
      <w:r w:rsidR="00C53869" w:rsidRPr="00DF4C34">
        <w:rPr>
          <w:rFonts w:eastAsia="Calibri"/>
          <w:bCs/>
          <w:lang w:eastAsia="en-US"/>
        </w:rPr>
        <w:t>Paiküla kül</w:t>
      </w:r>
      <w:r w:rsidR="00D17A22">
        <w:rPr>
          <w:rFonts w:eastAsia="Calibri"/>
          <w:bCs/>
          <w:lang w:eastAsia="en-US"/>
        </w:rPr>
        <w:t>a</w:t>
      </w:r>
      <w:r w:rsidR="00C53869" w:rsidRPr="00DF4C34">
        <w:rPr>
          <w:rFonts w:eastAsia="Calibri"/>
          <w:bCs/>
          <w:lang w:eastAsia="en-US"/>
        </w:rPr>
        <w:t xml:space="preserve"> ja </w:t>
      </w:r>
      <w:proofErr w:type="spellStart"/>
      <w:r w:rsidR="00C53869" w:rsidRPr="00DF4C34">
        <w:rPr>
          <w:rFonts w:eastAsia="Calibri"/>
          <w:bCs/>
          <w:lang w:eastAsia="en-US"/>
        </w:rPr>
        <w:t>Varkja</w:t>
      </w:r>
      <w:proofErr w:type="spellEnd"/>
      <w:r w:rsidR="00C53869" w:rsidRPr="00DF4C34">
        <w:rPr>
          <w:rFonts w:eastAsia="Calibri"/>
          <w:bCs/>
          <w:lang w:eastAsia="en-US"/>
        </w:rPr>
        <w:t xml:space="preserve"> küla, Saaremaa vald, Saare maakond</w:t>
      </w:r>
      <w:r w:rsidR="00C05FA5" w:rsidRPr="00DF4C34">
        <w:rPr>
          <w:rFonts w:eastAsia="Calibri"/>
          <w:bCs/>
          <w:lang w:eastAsia="en-US"/>
        </w:rPr>
        <w:t>.</w:t>
      </w:r>
      <w:r w:rsidR="00A83AF3" w:rsidRPr="00DF4C34">
        <w:t xml:space="preserve"> </w:t>
      </w:r>
    </w:p>
    <w:p w14:paraId="23102B67" w14:textId="56430A1E" w:rsidR="006F6917" w:rsidRPr="00DF4C34" w:rsidRDefault="00DF4C34" w:rsidP="00052B2A">
      <w:pPr>
        <w:suppressAutoHyphens w:val="0"/>
        <w:autoSpaceDE w:val="0"/>
        <w:autoSpaceDN w:val="0"/>
        <w:adjustRightInd w:val="0"/>
        <w:jc w:val="both"/>
        <w:rPr>
          <w:rFonts w:eastAsia="Calibri"/>
          <w:bCs/>
          <w:lang w:eastAsia="en-US"/>
        </w:rPr>
      </w:pPr>
      <w:r w:rsidRPr="00DF4C34">
        <w:rPr>
          <w:rFonts w:eastAsia="Calibri"/>
          <w:bCs/>
          <w:lang w:eastAsia="en-US"/>
        </w:rPr>
        <w:t xml:space="preserve">Karujärve </w:t>
      </w:r>
      <w:r w:rsidR="00190766" w:rsidRPr="00DF4C34">
        <w:rPr>
          <w:rFonts w:eastAsia="Calibri"/>
          <w:bCs/>
          <w:lang w:eastAsia="en-US"/>
        </w:rPr>
        <w:t>tee</w:t>
      </w:r>
      <w:r w:rsidRPr="00DF4C34">
        <w:rPr>
          <w:rFonts w:eastAsia="Calibri"/>
          <w:bCs/>
          <w:lang w:eastAsia="en-US"/>
        </w:rPr>
        <w:t>de</w:t>
      </w:r>
      <w:r w:rsidR="00190766" w:rsidRPr="00DF4C34">
        <w:rPr>
          <w:rFonts w:eastAsia="Calibri"/>
          <w:bCs/>
          <w:lang w:eastAsia="en-US"/>
        </w:rPr>
        <w:t xml:space="preserve">le </w:t>
      </w:r>
      <w:r w:rsidRPr="00DF4C34">
        <w:rPr>
          <w:rFonts w:eastAsia="Calibri"/>
          <w:bCs/>
          <w:lang w:eastAsia="en-US"/>
        </w:rPr>
        <w:t xml:space="preserve">pääseb ligi </w:t>
      </w:r>
      <w:proofErr w:type="spellStart"/>
      <w:r w:rsidRPr="00DF4C34">
        <w:rPr>
          <w:rFonts w:eastAsia="Calibri"/>
          <w:bCs/>
          <w:lang w:eastAsia="en-US"/>
        </w:rPr>
        <w:t>Üru-Pidula</w:t>
      </w:r>
      <w:proofErr w:type="spellEnd"/>
      <w:r w:rsidRPr="00DF4C34">
        <w:rPr>
          <w:rFonts w:eastAsia="Calibri"/>
          <w:bCs/>
          <w:lang w:eastAsia="en-US"/>
        </w:rPr>
        <w:t xml:space="preserve"> </w:t>
      </w:r>
      <w:proofErr w:type="spellStart"/>
      <w:r w:rsidRPr="00DF4C34">
        <w:rPr>
          <w:rFonts w:eastAsia="Calibri"/>
          <w:bCs/>
          <w:lang w:eastAsia="en-US"/>
        </w:rPr>
        <w:t>kõrvalmaanteelt</w:t>
      </w:r>
      <w:proofErr w:type="spellEnd"/>
      <w:r w:rsidRPr="00DF4C34">
        <w:rPr>
          <w:rFonts w:eastAsia="Calibri"/>
          <w:bCs/>
          <w:lang w:eastAsia="en-US"/>
        </w:rPr>
        <w:t xml:space="preserve"> nr 21116. </w:t>
      </w:r>
      <w:proofErr w:type="spellStart"/>
      <w:r w:rsidRPr="00DF4C34">
        <w:rPr>
          <w:rFonts w:eastAsia="Calibri"/>
          <w:bCs/>
          <w:lang w:eastAsia="en-US"/>
        </w:rPr>
        <w:t>Saatu</w:t>
      </w:r>
      <w:proofErr w:type="spellEnd"/>
      <w:r w:rsidRPr="00DF4C34">
        <w:rPr>
          <w:rFonts w:eastAsia="Calibri"/>
          <w:bCs/>
          <w:lang w:eastAsia="en-US"/>
        </w:rPr>
        <w:t xml:space="preserve"> teele pääseb ligi Kärla-Karujärve </w:t>
      </w:r>
      <w:proofErr w:type="spellStart"/>
      <w:r w:rsidRPr="00DF4C34">
        <w:rPr>
          <w:rFonts w:eastAsia="Calibri"/>
          <w:bCs/>
          <w:lang w:eastAsia="en-US"/>
        </w:rPr>
        <w:t>kõrvalmaanteelt</w:t>
      </w:r>
      <w:proofErr w:type="spellEnd"/>
      <w:r w:rsidRPr="00DF4C34">
        <w:rPr>
          <w:rFonts w:eastAsia="Calibri"/>
          <w:bCs/>
          <w:lang w:eastAsia="en-US"/>
        </w:rPr>
        <w:t xml:space="preserve"> nr 21117</w:t>
      </w:r>
      <w:bookmarkStart w:id="0" w:name="_Hlk184026441"/>
      <w:r w:rsidR="00190766" w:rsidRPr="00DF4C34">
        <w:rPr>
          <w:rFonts w:eastAsia="Calibri"/>
          <w:bCs/>
          <w:lang w:eastAsia="en-US"/>
        </w:rPr>
        <w:t>.</w:t>
      </w:r>
      <w:bookmarkEnd w:id="0"/>
    </w:p>
    <w:p w14:paraId="31E52701" w14:textId="12D486B8" w:rsidR="005A12C0" w:rsidRPr="0074209F" w:rsidRDefault="00507251" w:rsidP="00F92AA3">
      <w:pPr>
        <w:suppressAutoHyphens w:val="0"/>
        <w:autoSpaceDE w:val="0"/>
        <w:autoSpaceDN w:val="0"/>
        <w:adjustRightInd w:val="0"/>
        <w:jc w:val="both"/>
        <w:rPr>
          <w:color w:val="FF0000"/>
          <w:lang w:eastAsia="et-EE"/>
        </w:rPr>
      </w:pPr>
      <w:r w:rsidRPr="00DF4C34">
        <w:rPr>
          <w:lang w:eastAsia="et-EE"/>
        </w:rPr>
        <w:t>Vajalikud raietööd on RMK pool</w:t>
      </w:r>
      <w:r w:rsidR="006E1F4C" w:rsidRPr="00DF4C34">
        <w:rPr>
          <w:lang w:eastAsia="et-EE"/>
        </w:rPr>
        <w:t>t</w:t>
      </w:r>
      <w:r w:rsidRPr="00DF4C34">
        <w:rPr>
          <w:lang w:eastAsia="et-EE"/>
        </w:rPr>
        <w:t xml:space="preserve"> </w:t>
      </w:r>
      <w:r w:rsidR="00CD65CB" w:rsidRPr="00DF4C34">
        <w:rPr>
          <w:lang w:eastAsia="et-EE"/>
        </w:rPr>
        <w:t xml:space="preserve">tehtud. </w:t>
      </w:r>
      <w:r w:rsidR="0051785D" w:rsidRPr="00DF4C34">
        <w:rPr>
          <w:lang w:eastAsia="et-EE"/>
        </w:rPr>
        <w:t>Ehitaja teostab vajalike ja segavate puude ja põõsast</w:t>
      </w:r>
      <w:r w:rsidR="001B4A62" w:rsidRPr="00DF4C34">
        <w:rPr>
          <w:lang w:eastAsia="et-EE"/>
        </w:rPr>
        <w:t xml:space="preserve">e raie ja </w:t>
      </w:r>
      <w:proofErr w:type="spellStart"/>
      <w:r w:rsidR="001B4A62" w:rsidRPr="00DF4C34">
        <w:rPr>
          <w:lang w:eastAsia="et-EE"/>
        </w:rPr>
        <w:t>kokkuveo</w:t>
      </w:r>
      <w:proofErr w:type="spellEnd"/>
      <w:r w:rsidR="001B4A62" w:rsidRPr="00DF4C34">
        <w:rPr>
          <w:lang w:eastAsia="et-EE"/>
        </w:rPr>
        <w:t xml:space="preserve">. </w:t>
      </w:r>
      <w:r w:rsidR="001049B5" w:rsidRPr="00DF4C34">
        <w:rPr>
          <w:lang w:eastAsia="et-EE"/>
        </w:rPr>
        <w:t>Raie käigus tuleb teha raiutavatest puudest etteantud sortimenti, see kokku vedada ja ladustada etteantud kohta.</w:t>
      </w:r>
      <w:r w:rsidR="001049B5" w:rsidRPr="0074209F">
        <w:rPr>
          <w:color w:val="FF0000"/>
          <w:lang w:eastAsia="et-EE"/>
        </w:rPr>
        <w:t xml:space="preserve"> </w:t>
      </w:r>
    </w:p>
    <w:p w14:paraId="14025A19" w14:textId="0AA2773E" w:rsidR="00BB55D0" w:rsidRPr="001C47F9" w:rsidRDefault="0089129C" w:rsidP="006350EB">
      <w:pPr>
        <w:suppressAutoHyphens w:val="0"/>
        <w:autoSpaceDE w:val="0"/>
        <w:autoSpaceDN w:val="0"/>
        <w:adjustRightInd w:val="0"/>
        <w:jc w:val="both"/>
      </w:pPr>
      <w:r w:rsidRPr="001C47F9">
        <w:rPr>
          <w:bCs/>
        </w:rPr>
        <w:t xml:space="preserve">Edasi tuleb teostada </w:t>
      </w:r>
      <w:r w:rsidR="009166AD" w:rsidRPr="001C47F9">
        <w:rPr>
          <w:bCs/>
        </w:rPr>
        <w:t>kändude juurimine</w:t>
      </w:r>
      <w:r w:rsidR="006E1F4C" w:rsidRPr="001C47F9">
        <w:rPr>
          <w:bCs/>
        </w:rPr>
        <w:t xml:space="preserve"> </w:t>
      </w:r>
      <w:r w:rsidR="005B4EFB" w:rsidRPr="001C47F9">
        <w:rPr>
          <w:bCs/>
        </w:rPr>
        <w:t>Hellama</w:t>
      </w:r>
      <w:r w:rsidR="00A27BAB" w:rsidRPr="001C47F9">
        <w:rPr>
          <w:bCs/>
        </w:rPr>
        <w:t xml:space="preserve">a teel </w:t>
      </w:r>
      <w:r w:rsidR="006E1F4C" w:rsidRPr="001C47F9">
        <w:rPr>
          <w:bCs/>
        </w:rPr>
        <w:t>(</w:t>
      </w:r>
      <w:r w:rsidR="00564D8D" w:rsidRPr="001C47F9">
        <w:rPr>
          <w:bCs/>
        </w:rPr>
        <w:t>1,437</w:t>
      </w:r>
      <w:r w:rsidR="00EA5E7E" w:rsidRPr="001C47F9">
        <w:rPr>
          <w:bCs/>
        </w:rPr>
        <w:t xml:space="preserve"> ha)</w:t>
      </w:r>
      <w:r w:rsidR="00040158" w:rsidRPr="001C47F9">
        <w:rPr>
          <w:bCs/>
        </w:rPr>
        <w:t xml:space="preserve">. </w:t>
      </w:r>
      <w:r w:rsidR="00BB55D0" w:rsidRPr="001C47F9">
        <w:rPr>
          <w:bCs/>
        </w:rPr>
        <w:t xml:space="preserve">Kännud juuritakse </w:t>
      </w:r>
      <w:r w:rsidR="006E235F" w:rsidRPr="001C47F9">
        <w:rPr>
          <w:bCs/>
        </w:rPr>
        <w:t xml:space="preserve">teede puhul </w:t>
      </w:r>
      <w:r w:rsidR="00BB55D0" w:rsidRPr="001C47F9">
        <w:rPr>
          <w:bCs/>
        </w:rPr>
        <w:t>kogu teetrassi laiuse ulatuses</w:t>
      </w:r>
      <w:r w:rsidR="00A14104" w:rsidRPr="001C47F9">
        <w:rPr>
          <w:bCs/>
        </w:rPr>
        <w:t xml:space="preserve"> ja </w:t>
      </w:r>
      <w:r w:rsidR="00953368" w:rsidRPr="001C47F9">
        <w:rPr>
          <w:bCs/>
        </w:rPr>
        <w:t>koondatakse hunnikutesse</w:t>
      </w:r>
      <w:r w:rsidR="00230147" w:rsidRPr="001C47F9">
        <w:rPr>
          <w:bCs/>
        </w:rPr>
        <w:t xml:space="preserve">. </w:t>
      </w:r>
      <w:r w:rsidR="00BC2995" w:rsidRPr="001C47F9">
        <w:rPr>
          <w:bCs/>
        </w:rPr>
        <w:t>Juuritud känn</w:t>
      </w:r>
      <w:r w:rsidR="00330E2F" w:rsidRPr="001C47F9">
        <w:rPr>
          <w:bCs/>
        </w:rPr>
        <w:t>ud ja väljatulnud kivid</w:t>
      </w:r>
      <w:r w:rsidR="00BC2995" w:rsidRPr="001C47F9">
        <w:rPr>
          <w:bCs/>
        </w:rPr>
        <w:t xml:space="preserve"> </w:t>
      </w:r>
      <w:r w:rsidR="00330E2F" w:rsidRPr="001C47F9">
        <w:rPr>
          <w:bCs/>
        </w:rPr>
        <w:t>tuleb paigutada trassi äärde nii, et ei tekiks katkematut valli, vahe tuleb jätta iga 25m tagant.</w:t>
      </w:r>
      <w:r w:rsidR="00CA6293" w:rsidRPr="001C47F9">
        <w:rPr>
          <w:bCs/>
        </w:rPr>
        <w:t xml:space="preserve"> </w:t>
      </w:r>
      <w:r w:rsidR="00320D36" w:rsidRPr="001C47F9">
        <w:rPr>
          <w:bCs/>
        </w:rPr>
        <w:t>Nõva</w:t>
      </w:r>
      <w:r w:rsidR="009166AD" w:rsidRPr="001C47F9">
        <w:rPr>
          <w:bCs/>
        </w:rPr>
        <w:t xml:space="preserve"> teepoolsed perved peavad olema töödeldud tasemel, mis võimaldab mehhaniseeritud hooldust.</w:t>
      </w:r>
      <w:r w:rsidR="000B70FA" w:rsidRPr="001C47F9">
        <w:t xml:space="preserve"> </w:t>
      </w:r>
    </w:p>
    <w:p w14:paraId="28700941" w14:textId="66E24957" w:rsidR="00D50C61" w:rsidRPr="008A28E9" w:rsidRDefault="00D50C61" w:rsidP="00D50C61">
      <w:pPr>
        <w:suppressAutoHyphens w:val="0"/>
        <w:autoSpaceDE w:val="0"/>
        <w:autoSpaceDN w:val="0"/>
        <w:adjustRightInd w:val="0"/>
        <w:jc w:val="both"/>
      </w:pPr>
      <w:proofErr w:type="spellStart"/>
      <w:r w:rsidRPr="008A28E9">
        <w:rPr>
          <w:b/>
          <w:bCs/>
        </w:rPr>
        <w:t>Varkja</w:t>
      </w:r>
      <w:proofErr w:type="spellEnd"/>
      <w:r w:rsidRPr="008A28E9">
        <w:rPr>
          <w:b/>
          <w:bCs/>
        </w:rPr>
        <w:t xml:space="preserve"> kruusakarjääri tee</w:t>
      </w:r>
      <w:r w:rsidR="00070B07" w:rsidRPr="008A28E9">
        <w:rPr>
          <w:b/>
          <w:bCs/>
        </w:rPr>
        <w:t xml:space="preserve"> </w:t>
      </w:r>
      <w:r w:rsidR="00B1581E" w:rsidRPr="008A28E9">
        <w:t>(1,815 km)</w:t>
      </w:r>
      <w:r w:rsidRPr="008A28E9">
        <w:t xml:space="preserve"> algab </w:t>
      </w:r>
      <w:proofErr w:type="spellStart"/>
      <w:r w:rsidRPr="008A28E9">
        <w:t>Üru-Pidula</w:t>
      </w:r>
      <w:proofErr w:type="spellEnd"/>
      <w:r w:rsidRPr="008A28E9">
        <w:t xml:space="preserve"> teelt nr 21116. Ristumiskoht riigiteega on 46° teravnurga all. Ülejäänud osas on ristumiskoht heas seisukorras</w:t>
      </w:r>
      <w:r w:rsidR="00070B07" w:rsidRPr="008A28E9">
        <w:t xml:space="preserve"> ja </w:t>
      </w:r>
      <w:r w:rsidRPr="008A28E9">
        <w:t xml:space="preserve">ei rekonstrueerita. </w:t>
      </w:r>
      <w:proofErr w:type="spellStart"/>
      <w:r w:rsidRPr="008A28E9">
        <w:t>Varkja</w:t>
      </w:r>
      <w:proofErr w:type="spellEnd"/>
      <w:r w:rsidRPr="008A28E9">
        <w:t xml:space="preserve"> kruusakarjääri tee on kruuskattega tee </w:t>
      </w:r>
      <w:proofErr w:type="spellStart"/>
      <w:r w:rsidRPr="008A28E9">
        <w:t>pealtlaius</w:t>
      </w:r>
      <w:proofErr w:type="spellEnd"/>
      <w:r w:rsidRPr="008A28E9">
        <w:t xml:space="preserve"> 5-6 m, kuid mõnel lõigul on tee kitsam ja </w:t>
      </w:r>
      <w:proofErr w:type="spellStart"/>
      <w:r w:rsidRPr="008A28E9">
        <w:t>pealtlaiuseks</w:t>
      </w:r>
      <w:proofErr w:type="spellEnd"/>
      <w:r w:rsidRPr="008A28E9">
        <w:t xml:space="preserve"> on 4,2-4,5 m. Kohati on teepind madalamal ümbritsevast maapinnast. Pk 8…Pk 10 vahemikus on teest põhja poolt kruusakarjäär. </w:t>
      </w:r>
      <w:proofErr w:type="spellStart"/>
      <w:r w:rsidRPr="008A28E9">
        <w:t>Varkja</w:t>
      </w:r>
      <w:proofErr w:type="spellEnd"/>
      <w:r w:rsidRPr="008A28E9">
        <w:t xml:space="preserve"> kruusakarjääri tee asub </w:t>
      </w:r>
      <w:proofErr w:type="spellStart"/>
      <w:r w:rsidRPr="008A28E9">
        <w:t>rähksetel</w:t>
      </w:r>
      <w:proofErr w:type="spellEnd"/>
      <w:r w:rsidRPr="008A28E9">
        <w:t xml:space="preserve"> liivapinnastel (maapinna huumuskihi tüsedus on vahemikus 15-20 cm). Tee ääres veejuhtmed puuduvad.  </w:t>
      </w:r>
    </w:p>
    <w:p w14:paraId="79E624FB" w14:textId="0DA06F6F" w:rsidR="00D50C61" w:rsidRPr="008A28E9" w:rsidRDefault="00D50C61" w:rsidP="00D50C61">
      <w:pPr>
        <w:suppressAutoHyphens w:val="0"/>
        <w:autoSpaceDE w:val="0"/>
        <w:autoSpaceDN w:val="0"/>
        <w:adjustRightInd w:val="0"/>
        <w:jc w:val="both"/>
      </w:pPr>
      <w:proofErr w:type="spellStart"/>
      <w:r w:rsidRPr="008A28E9">
        <w:t>Varkja</w:t>
      </w:r>
      <w:proofErr w:type="spellEnd"/>
      <w:r w:rsidRPr="008A28E9">
        <w:t xml:space="preserve"> kruusakarjääri tee on suuremas ulatuses ette nähtud uuendada uue kulumiskihi lisamise näol. Esmalt on vajalik olemasoleva teekatte tasandamine ja teed ümbritseva maapinna töötlemine profiili. Seejärel on ette nähtud uue 10 cm purustatud kruusast </w:t>
      </w:r>
      <w:proofErr w:type="spellStart"/>
      <w:r w:rsidRPr="008A28E9">
        <w:t>fr</w:t>
      </w:r>
      <w:proofErr w:type="spellEnd"/>
      <w:r w:rsidRPr="008A28E9">
        <w:t xml:space="preserve"> 0/32 mm (</w:t>
      </w:r>
      <w:proofErr w:type="spellStart"/>
      <w:r w:rsidR="0022419A">
        <w:t>pos</w:t>
      </w:r>
      <w:proofErr w:type="spellEnd"/>
      <w:r w:rsidR="0022419A">
        <w:t>.</w:t>
      </w:r>
      <w:r w:rsidRPr="008A28E9">
        <w:t xml:space="preserve"> 6) lisamine. 134 m pikkusel lõigul on ette nähtud </w:t>
      </w:r>
      <w:proofErr w:type="spellStart"/>
      <w:r w:rsidRPr="008A28E9">
        <w:t>Varkja</w:t>
      </w:r>
      <w:proofErr w:type="spellEnd"/>
      <w:r w:rsidRPr="008A28E9">
        <w:t xml:space="preserve"> kruusakarjääri tee rekonstrueerimine. Rekonstrueeritava lõigu katendikonstruktsioon ülevalt alla on järgmine: </w:t>
      </w:r>
    </w:p>
    <w:p w14:paraId="0D25BC7B" w14:textId="6C3CA7FD" w:rsidR="00D50C61" w:rsidRPr="008A28E9" w:rsidRDefault="00D50C61" w:rsidP="00B0680E">
      <w:pPr>
        <w:pStyle w:val="Loendilik"/>
        <w:numPr>
          <w:ilvl w:val="0"/>
          <w:numId w:val="8"/>
        </w:numPr>
        <w:suppressAutoHyphens w:val="0"/>
        <w:autoSpaceDE w:val="0"/>
        <w:autoSpaceDN w:val="0"/>
        <w:adjustRightInd w:val="0"/>
        <w:ind w:left="567" w:hanging="283"/>
        <w:jc w:val="both"/>
      </w:pPr>
      <w:r w:rsidRPr="008A28E9">
        <w:t xml:space="preserve">10 cm purustatud kruus </w:t>
      </w:r>
      <w:proofErr w:type="spellStart"/>
      <w:r w:rsidRPr="008A28E9">
        <w:t>fr</w:t>
      </w:r>
      <w:proofErr w:type="spellEnd"/>
      <w:r w:rsidRPr="008A28E9">
        <w:t xml:space="preserve"> 0/32 mm (Pos 6)</w:t>
      </w:r>
    </w:p>
    <w:p w14:paraId="7BBC6191" w14:textId="5D77402B" w:rsidR="00D50C61" w:rsidRPr="008A28E9" w:rsidRDefault="00D50C61" w:rsidP="00B0680E">
      <w:pPr>
        <w:pStyle w:val="Loendilik"/>
        <w:numPr>
          <w:ilvl w:val="0"/>
          <w:numId w:val="8"/>
        </w:numPr>
        <w:suppressAutoHyphens w:val="0"/>
        <w:autoSpaceDE w:val="0"/>
        <w:autoSpaceDN w:val="0"/>
        <w:adjustRightInd w:val="0"/>
        <w:ind w:left="567" w:hanging="283"/>
        <w:jc w:val="both"/>
      </w:pPr>
      <w:r w:rsidRPr="008A28E9">
        <w:t xml:space="preserve">20 cm purustatud kruus </w:t>
      </w:r>
      <w:proofErr w:type="spellStart"/>
      <w:r w:rsidRPr="008A28E9">
        <w:t>fr</w:t>
      </w:r>
      <w:proofErr w:type="spellEnd"/>
      <w:r w:rsidRPr="008A28E9">
        <w:t xml:space="preserve"> 0/63mm (Pos </w:t>
      </w:r>
      <w:r w:rsidR="00B0680E" w:rsidRPr="008A28E9">
        <w:t>4</w:t>
      </w:r>
      <w:r w:rsidRPr="008A28E9">
        <w:t>)</w:t>
      </w:r>
    </w:p>
    <w:p w14:paraId="04F8024C" w14:textId="7349052B" w:rsidR="00D50C61" w:rsidRPr="008A28E9" w:rsidRDefault="00D50C61" w:rsidP="00B0680E">
      <w:pPr>
        <w:pStyle w:val="Loendilik"/>
        <w:numPr>
          <w:ilvl w:val="0"/>
          <w:numId w:val="8"/>
        </w:numPr>
        <w:suppressAutoHyphens w:val="0"/>
        <w:autoSpaceDE w:val="0"/>
        <w:autoSpaceDN w:val="0"/>
        <w:adjustRightInd w:val="0"/>
        <w:ind w:left="567" w:hanging="283"/>
        <w:jc w:val="both"/>
      </w:pPr>
      <w:r w:rsidRPr="008A28E9">
        <w:t xml:space="preserve">Geotekstiil </w:t>
      </w:r>
      <w:r w:rsidR="00117D4B" w:rsidRPr="008A28E9">
        <w:t xml:space="preserve">(Deklareeritud tõmbetugevus MD/CMD ≥20 </w:t>
      </w:r>
      <w:proofErr w:type="spellStart"/>
      <w:r w:rsidR="00117D4B" w:rsidRPr="008A28E9">
        <w:t>kN</w:t>
      </w:r>
      <w:proofErr w:type="spellEnd"/>
      <w:r w:rsidR="00117D4B" w:rsidRPr="008A28E9">
        <w:t>/m, 5,0 m lai, mittekootud)</w:t>
      </w:r>
    </w:p>
    <w:p w14:paraId="397CD296" w14:textId="3DAE81DA" w:rsidR="00D50C61" w:rsidRPr="008A28E9" w:rsidRDefault="00D50C61" w:rsidP="00B0680E">
      <w:pPr>
        <w:pStyle w:val="Loendilik"/>
        <w:numPr>
          <w:ilvl w:val="0"/>
          <w:numId w:val="8"/>
        </w:numPr>
        <w:suppressAutoHyphens w:val="0"/>
        <w:autoSpaceDE w:val="0"/>
        <w:autoSpaceDN w:val="0"/>
        <w:adjustRightInd w:val="0"/>
        <w:ind w:left="567" w:hanging="283"/>
        <w:jc w:val="both"/>
      </w:pPr>
      <w:r w:rsidRPr="008A28E9">
        <w:t>Olemasolev tasandatud tee</w:t>
      </w:r>
    </w:p>
    <w:p w14:paraId="04A78815" w14:textId="25900367" w:rsidR="00D50C61" w:rsidRPr="008A28E9" w:rsidRDefault="00D50C61" w:rsidP="00D50C61">
      <w:pPr>
        <w:suppressAutoHyphens w:val="0"/>
        <w:autoSpaceDE w:val="0"/>
        <w:autoSpaceDN w:val="0"/>
        <w:adjustRightInd w:val="0"/>
        <w:jc w:val="both"/>
      </w:pPr>
      <w:r w:rsidRPr="008A28E9">
        <w:t xml:space="preserve">Tee </w:t>
      </w:r>
      <w:r w:rsidR="00117D4B" w:rsidRPr="008A28E9">
        <w:t>rajatakse</w:t>
      </w:r>
      <w:r w:rsidRPr="008A28E9">
        <w:t xml:space="preserve"> </w:t>
      </w:r>
      <w:proofErr w:type="spellStart"/>
      <w:r w:rsidRPr="008A28E9">
        <w:t>pealtlaius</w:t>
      </w:r>
      <w:r w:rsidR="00117D4B" w:rsidRPr="008A28E9">
        <w:t>ega</w:t>
      </w:r>
      <w:proofErr w:type="spellEnd"/>
      <w:r w:rsidRPr="008A28E9">
        <w:t xml:space="preserve"> 4,5 m, uuendatava lõigu pikkus on 1637,9 m </w:t>
      </w:r>
      <w:r w:rsidR="00215B23" w:rsidRPr="008A28E9">
        <w:t>j</w:t>
      </w:r>
      <w:r w:rsidRPr="008A28E9">
        <w:t xml:space="preserve">a rekonstrueeritava lõigu pikkus on 134 m. </w:t>
      </w:r>
    </w:p>
    <w:p w14:paraId="1A66E881" w14:textId="263423AA" w:rsidR="00D50C61" w:rsidRPr="008A28E9" w:rsidRDefault="00D50C61" w:rsidP="00D50C61">
      <w:pPr>
        <w:suppressAutoHyphens w:val="0"/>
        <w:autoSpaceDE w:val="0"/>
        <w:autoSpaceDN w:val="0"/>
        <w:adjustRightInd w:val="0"/>
        <w:jc w:val="both"/>
        <w:rPr>
          <w:b/>
          <w:bCs/>
        </w:rPr>
      </w:pPr>
      <w:r w:rsidRPr="008A28E9">
        <w:rPr>
          <w:b/>
          <w:bCs/>
        </w:rPr>
        <w:t>Nuki-Rauna tee</w:t>
      </w:r>
      <w:r w:rsidR="00215B23" w:rsidRPr="008A28E9">
        <w:rPr>
          <w:b/>
          <w:bCs/>
        </w:rPr>
        <w:t xml:space="preserve"> </w:t>
      </w:r>
      <w:r w:rsidR="00215B23" w:rsidRPr="008A28E9">
        <w:t xml:space="preserve">(1,14 km) </w:t>
      </w:r>
      <w:r w:rsidRPr="008A28E9">
        <w:t xml:space="preserve">algab </w:t>
      </w:r>
      <w:proofErr w:type="spellStart"/>
      <w:r w:rsidRPr="008A28E9">
        <w:t>Varkja</w:t>
      </w:r>
      <w:proofErr w:type="spellEnd"/>
      <w:r w:rsidRPr="008A28E9">
        <w:t xml:space="preserve"> kruusakarjääri teelt ja lõpeb ristumisel Kuumi-Kuremetsa teega. Tegu on kruusateega, mille </w:t>
      </w:r>
      <w:proofErr w:type="spellStart"/>
      <w:r w:rsidRPr="008A28E9">
        <w:t>pealtlaius</w:t>
      </w:r>
      <w:proofErr w:type="spellEnd"/>
      <w:r w:rsidRPr="008A28E9">
        <w:t xml:space="preserve"> on enamasti vahemikus 4,2-4,5 m. Mõnel kitsamal lõigus on tee sõidetava osa </w:t>
      </w:r>
      <w:proofErr w:type="spellStart"/>
      <w:r w:rsidRPr="008A28E9">
        <w:t>pealtlaius</w:t>
      </w:r>
      <w:proofErr w:type="spellEnd"/>
      <w:r w:rsidRPr="008A28E9">
        <w:t xml:space="preserve"> ca 3,8 m. Tee asub </w:t>
      </w:r>
      <w:proofErr w:type="spellStart"/>
      <w:r w:rsidRPr="008A28E9">
        <w:t>rähksetel</w:t>
      </w:r>
      <w:proofErr w:type="spellEnd"/>
      <w:r w:rsidRPr="008A28E9">
        <w:t xml:space="preserve"> liiva ja saviliiva pinnastel (maapinna huumuskihi tüsedus on vahemikus 10-20 cm). Ca 450 m pikkuselt on teest paremal pool veejuhe ning tee all on kokku 2 truupi</w:t>
      </w:r>
      <w:r w:rsidR="00692C9D" w:rsidRPr="008A28E9">
        <w:t>, mis on ettenähtud settest puhastada</w:t>
      </w:r>
      <w:r w:rsidRPr="008A28E9">
        <w:t xml:space="preserve">. Nuki-Rauna tee on ette nähtud uuendada. Esmalt on vajalik olemasoleva teekatte tasandamine ja teed ümbritseva maapinna töötlemine profiili. Seejärel on ette nähtud uue 10 cm purustatud kruusast </w:t>
      </w:r>
      <w:proofErr w:type="spellStart"/>
      <w:r w:rsidRPr="008A28E9">
        <w:t>fr</w:t>
      </w:r>
      <w:proofErr w:type="spellEnd"/>
      <w:r w:rsidRPr="008A28E9">
        <w:t xml:space="preserve"> 0/32 mm (</w:t>
      </w:r>
      <w:proofErr w:type="spellStart"/>
      <w:r w:rsidR="0022419A">
        <w:t>pos</w:t>
      </w:r>
      <w:proofErr w:type="spellEnd"/>
      <w:r w:rsidR="0022419A">
        <w:t>.</w:t>
      </w:r>
      <w:r w:rsidRPr="008A28E9">
        <w:t xml:space="preserve"> 6) lisamine </w:t>
      </w:r>
      <w:proofErr w:type="spellStart"/>
      <w:r w:rsidRPr="008A28E9">
        <w:t>pealtlaiusega</w:t>
      </w:r>
      <w:proofErr w:type="spellEnd"/>
      <w:r w:rsidRPr="008A28E9">
        <w:t xml:space="preserve"> 4,5 m. </w:t>
      </w:r>
    </w:p>
    <w:p w14:paraId="5BD375ED" w14:textId="14A989CD" w:rsidR="00D50C61" w:rsidRPr="00E30CAE" w:rsidRDefault="00D50C61" w:rsidP="00D50C61">
      <w:pPr>
        <w:suppressAutoHyphens w:val="0"/>
        <w:autoSpaceDE w:val="0"/>
        <w:autoSpaceDN w:val="0"/>
        <w:adjustRightInd w:val="0"/>
        <w:jc w:val="both"/>
      </w:pPr>
      <w:r w:rsidRPr="008A28E9">
        <w:rPr>
          <w:b/>
          <w:bCs/>
        </w:rPr>
        <w:t>Kuumi-Kuremetsa tee</w:t>
      </w:r>
      <w:r w:rsidR="008A28E9">
        <w:rPr>
          <w:b/>
          <w:bCs/>
        </w:rPr>
        <w:t xml:space="preserve"> </w:t>
      </w:r>
      <w:r w:rsidR="008A28E9" w:rsidRPr="00E30CAE">
        <w:t xml:space="preserve">(3,21 km) </w:t>
      </w:r>
      <w:r w:rsidRPr="00E30CAE">
        <w:t xml:space="preserve">algab ristumisega Nuki-Rauna teelt ja lõpeb </w:t>
      </w:r>
      <w:proofErr w:type="spellStart"/>
      <w:r w:rsidRPr="00E30CAE">
        <w:t>Üru-Pidula</w:t>
      </w:r>
      <w:proofErr w:type="spellEnd"/>
      <w:r w:rsidRPr="00E30CAE">
        <w:t xml:space="preserve"> teega nr 21116. Tee on täies ulatuses kruuskattega, tee sõidetava osa </w:t>
      </w:r>
      <w:proofErr w:type="spellStart"/>
      <w:r w:rsidRPr="00E30CAE">
        <w:t>pealtlaius</w:t>
      </w:r>
      <w:proofErr w:type="spellEnd"/>
      <w:r w:rsidRPr="00E30CAE">
        <w:t xml:space="preserve"> on vahemikus 3,9-4,5 m. Tee ääres veejuhtmed puuduvad. Tee asub liivapinnastel (maapinna huumuskihi tüsedus on vahemikus 10-25 cm). Ristumiskoht </w:t>
      </w:r>
      <w:proofErr w:type="spellStart"/>
      <w:r w:rsidRPr="00E30CAE">
        <w:t>Üru-Pidula</w:t>
      </w:r>
      <w:proofErr w:type="spellEnd"/>
      <w:r w:rsidRPr="00E30CAE">
        <w:t xml:space="preserve"> teega on täisnurga all. Riigiteelt </w:t>
      </w:r>
      <w:proofErr w:type="spellStart"/>
      <w:r w:rsidRPr="00E30CAE">
        <w:t>mahasõidukoha</w:t>
      </w:r>
      <w:proofErr w:type="spellEnd"/>
      <w:r w:rsidRPr="00E30CAE">
        <w:t xml:space="preserve"> lõunapoolne pöörderaadius on 4,3 m ja põhjapoolne pöörderaadius 5,4 m. </w:t>
      </w:r>
      <w:proofErr w:type="spellStart"/>
      <w:r w:rsidRPr="00E30CAE">
        <w:t>Üru-</w:t>
      </w:r>
      <w:r w:rsidRPr="00E30CAE">
        <w:lastRenderedPageBreak/>
        <w:t>Pidula</w:t>
      </w:r>
      <w:proofErr w:type="spellEnd"/>
      <w:r w:rsidRPr="00E30CAE">
        <w:t xml:space="preserve"> tee ristumiskoht on ette nähtud rekonstrueerida</w:t>
      </w:r>
      <w:r w:rsidR="00620D35" w:rsidRPr="00E30CAE">
        <w:t xml:space="preserve"> </w:t>
      </w:r>
      <w:bookmarkStart w:id="1" w:name="_Hlk184734875"/>
      <w:r w:rsidR="00620D35" w:rsidRPr="00E30CAE">
        <w:t>Teelahendus OÜ</w:t>
      </w:r>
      <w:r w:rsidR="00E30CAE" w:rsidRPr="00E30CAE">
        <w:t xml:space="preserve"> poolt koosatud </w:t>
      </w:r>
      <w:bookmarkEnd w:id="1"/>
      <w:r w:rsidRPr="00E30CAE">
        <w:t xml:space="preserve">„Saare maakond, Saaremaa vald, Paiküla, riigitee 21117 Kärla-Karujärve km 4,105 ja </w:t>
      </w:r>
      <w:proofErr w:type="spellStart"/>
      <w:r w:rsidRPr="00E30CAE">
        <w:t>Saatu</w:t>
      </w:r>
      <w:proofErr w:type="spellEnd"/>
      <w:r w:rsidRPr="00E30CAE">
        <w:t xml:space="preserve"> tee (nr 3730102) ning </w:t>
      </w:r>
      <w:proofErr w:type="spellStart"/>
      <w:r w:rsidRPr="00E30CAE">
        <w:t>Varkja</w:t>
      </w:r>
      <w:proofErr w:type="spellEnd"/>
      <w:r w:rsidRPr="00E30CAE">
        <w:t xml:space="preserve"> küla, riigitee 21116 </w:t>
      </w:r>
      <w:proofErr w:type="spellStart"/>
      <w:r w:rsidRPr="00E30CAE">
        <w:t>Üru-Pidula</w:t>
      </w:r>
      <w:proofErr w:type="spellEnd"/>
      <w:r w:rsidRPr="00E30CAE">
        <w:t xml:space="preserve"> km 4,239 ja Kuumi-Kuremetsa tee (nr 3010541) ning riigitee 21116 </w:t>
      </w:r>
      <w:proofErr w:type="spellStart"/>
      <w:r w:rsidRPr="00E30CAE">
        <w:t>Üru-Pidula</w:t>
      </w:r>
      <w:proofErr w:type="spellEnd"/>
      <w:r w:rsidRPr="00E30CAE">
        <w:t xml:space="preserve"> km 6,245 ja Kerisekivi tee (nr 3010595) ristumiskohtade rekonstrueerimise PÕHIPROJEKT (töö nr . PP-23-10)</w:t>
      </w:r>
      <w:r w:rsidR="00E30CAE" w:rsidRPr="00E30CAE">
        <w:t xml:space="preserve"> järgi</w:t>
      </w:r>
      <w:r w:rsidRPr="00E30CAE">
        <w:t xml:space="preserve">. </w:t>
      </w:r>
    </w:p>
    <w:p w14:paraId="5A5FE2FB" w14:textId="42069BA0" w:rsidR="00D50C61" w:rsidRPr="00E30CAE" w:rsidRDefault="00D50C61" w:rsidP="00D50C61">
      <w:pPr>
        <w:suppressAutoHyphens w:val="0"/>
        <w:autoSpaceDE w:val="0"/>
        <w:autoSpaceDN w:val="0"/>
        <w:adjustRightInd w:val="0"/>
        <w:jc w:val="both"/>
      </w:pPr>
      <w:r w:rsidRPr="00E30CAE">
        <w:t xml:space="preserve">Ülejäänud Kuremetsa-Kuumi teed on ette nähtud uuendada. Esmalt on vajalik olemasoleva teekatte tasandamine ja teed ümbritseva maapinna töötlemine profiili. Seejärel on ette nähtud uue 10 cm purustatud kruusast </w:t>
      </w:r>
      <w:proofErr w:type="spellStart"/>
      <w:r w:rsidRPr="00E30CAE">
        <w:t>fr</w:t>
      </w:r>
      <w:proofErr w:type="spellEnd"/>
      <w:r w:rsidRPr="00E30CAE">
        <w:t xml:space="preserve"> 0/32 mm (</w:t>
      </w:r>
      <w:proofErr w:type="spellStart"/>
      <w:r w:rsidR="0022419A">
        <w:t>pos</w:t>
      </w:r>
      <w:proofErr w:type="spellEnd"/>
      <w:r w:rsidR="0022419A">
        <w:t>.</w:t>
      </w:r>
      <w:r w:rsidRPr="00E30CAE">
        <w:t xml:space="preserve"> 6) lisamine </w:t>
      </w:r>
      <w:proofErr w:type="spellStart"/>
      <w:r w:rsidRPr="00E30CAE">
        <w:t>pealtlaiusega</w:t>
      </w:r>
      <w:proofErr w:type="spellEnd"/>
      <w:r w:rsidRPr="00E30CAE">
        <w:t xml:space="preserve"> 4,5 m. </w:t>
      </w:r>
    </w:p>
    <w:p w14:paraId="37394E90" w14:textId="27DA466A" w:rsidR="00D50C61" w:rsidRPr="0022419A" w:rsidRDefault="00D50C61" w:rsidP="00D50C61">
      <w:pPr>
        <w:suppressAutoHyphens w:val="0"/>
        <w:autoSpaceDE w:val="0"/>
        <w:autoSpaceDN w:val="0"/>
        <w:adjustRightInd w:val="0"/>
        <w:jc w:val="both"/>
      </w:pPr>
      <w:r w:rsidRPr="00E30CAE">
        <w:rPr>
          <w:b/>
          <w:bCs/>
        </w:rPr>
        <w:t xml:space="preserve">Kerisekivi </w:t>
      </w:r>
      <w:r w:rsidRPr="0022419A">
        <w:rPr>
          <w:b/>
          <w:bCs/>
        </w:rPr>
        <w:t>harutee</w:t>
      </w:r>
      <w:r w:rsidR="008A3602" w:rsidRPr="0022419A">
        <w:rPr>
          <w:b/>
          <w:bCs/>
        </w:rPr>
        <w:t xml:space="preserve"> </w:t>
      </w:r>
      <w:r w:rsidR="008A3602" w:rsidRPr="0022419A">
        <w:t xml:space="preserve">(1,504 km) </w:t>
      </w:r>
      <w:r w:rsidRPr="0022419A">
        <w:t xml:space="preserve">algab  ristumisega Kuumi-Kuremetsa teelt ja lõpeb ristumisega Kerisekivi teega. Tegu on kruusateega, mille sõidetava osa </w:t>
      </w:r>
      <w:proofErr w:type="spellStart"/>
      <w:r w:rsidRPr="0022419A">
        <w:t>pealtlaius</w:t>
      </w:r>
      <w:proofErr w:type="spellEnd"/>
      <w:r w:rsidRPr="0022419A">
        <w:t xml:space="preserve"> on ca 4,0 m. Tee asub liivapinnastel (maapinna huumuskihi tüsedus on vahemikus 10-25 cm). Tee ääres veejuhtmed puuduvad. Kerisekivi harutee on ette nähtud uuendada. Esmalt on vajalik olemasoleva teekatte tasandamine ja teed ümbritseva maapinna töötlemine profiili. Seejärel on ette nähtud uue 10 cm purustatud kruusast </w:t>
      </w:r>
      <w:proofErr w:type="spellStart"/>
      <w:r w:rsidRPr="0022419A">
        <w:t>fr</w:t>
      </w:r>
      <w:proofErr w:type="spellEnd"/>
      <w:r w:rsidRPr="0022419A">
        <w:t xml:space="preserve"> 0/32 mm (</w:t>
      </w:r>
      <w:proofErr w:type="spellStart"/>
      <w:r w:rsidR="0022419A" w:rsidRPr="0022419A">
        <w:t>pos</w:t>
      </w:r>
      <w:proofErr w:type="spellEnd"/>
      <w:r w:rsidR="0022419A" w:rsidRPr="0022419A">
        <w:t>.</w:t>
      </w:r>
      <w:r w:rsidRPr="0022419A">
        <w:t xml:space="preserve"> 6) lisamine </w:t>
      </w:r>
      <w:proofErr w:type="spellStart"/>
      <w:r w:rsidRPr="0022419A">
        <w:t>pealtlaiusega</w:t>
      </w:r>
      <w:proofErr w:type="spellEnd"/>
      <w:r w:rsidRPr="0022419A">
        <w:t xml:space="preserve"> 4,5 m.</w:t>
      </w:r>
    </w:p>
    <w:p w14:paraId="5D78F298" w14:textId="64CB5392" w:rsidR="00D50C61" w:rsidRPr="009E4435" w:rsidRDefault="00D50C61" w:rsidP="00D50C61">
      <w:pPr>
        <w:suppressAutoHyphens w:val="0"/>
        <w:autoSpaceDE w:val="0"/>
        <w:autoSpaceDN w:val="0"/>
        <w:adjustRightInd w:val="0"/>
        <w:jc w:val="both"/>
      </w:pPr>
      <w:r w:rsidRPr="009E4435">
        <w:rPr>
          <w:b/>
          <w:bCs/>
        </w:rPr>
        <w:t>Kerisekivi tee</w:t>
      </w:r>
      <w:r w:rsidR="00104F2B" w:rsidRPr="009E4435">
        <w:rPr>
          <w:b/>
          <w:bCs/>
        </w:rPr>
        <w:t xml:space="preserve"> </w:t>
      </w:r>
      <w:r w:rsidR="00104F2B" w:rsidRPr="009E4435">
        <w:t xml:space="preserve">(0,509 km) </w:t>
      </w:r>
      <w:r w:rsidRPr="009E4435">
        <w:t xml:space="preserve">algab ristumisega Kerisekivi haruteega ja lõpeb ristumisega </w:t>
      </w:r>
      <w:proofErr w:type="spellStart"/>
      <w:r w:rsidRPr="009E4435">
        <w:t>Üru</w:t>
      </w:r>
      <w:proofErr w:type="spellEnd"/>
      <w:r w:rsidRPr="009E4435">
        <w:t xml:space="preserve"> </w:t>
      </w:r>
      <w:proofErr w:type="spellStart"/>
      <w:r w:rsidRPr="009E4435">
        <w:t>Pidula</w:t>
      </w:r>
      <w:proofErr w:type="spellEnd"/>
      <w:r w:rsidRPr="009E4435">
        <w:t xml:space="preserve"> teega nr 21116. Tee on kruuskattega, mille sõidetava osa </w:t>
      </w:r>
      <w:proofErr w:type="spellStart"/>
      <w:r w:rsidRPr="009E4435">
        <w:t>pealtlaius</w:t>
      </w:r>
      <w:proofErr w:type="spellEnd"/>
      <w:r w:rsidRPr="009E4435">
        <w:t xml:space="preserve"> on vahemikus 3,7-4,6 m. Tee asub liivapinnastel (maapinna huumuskihi tüsedus on ca 10 cm). Tee ääres veejuhtmed puuduvad. Ristumiskoht riigiteega on täisnurga all, kuid antud lõigul on </w:t>
      </w:r>
      <w:proofErr w:type="spellStart"/>
      <w:r w:rsidRPr="009E4435">
        <w:t>Üru-Pidula</w:t>
      </w:r>
      <w:proofErr w:type="spellEnd"/>
      <w:r w:rsidRPr="009E4435">
        <w:t xml:space="preserve"> tee mustkattega ja </w:t>
      </w:r>
      <w:proofErr w:type="spellStart"/>
      <w:r w:rsidRPr="009E4435">
        <w:t>mahasõidukoht</w:t>
      </w:r>
      <w:proofErr w:type="spellEnd"/>
      <w:r w:rsidRPr="009E4435">
        <w:t xml:space="preserve"> Kerisekivi teele on kruuskattega. Ristumiskoht on ette nähtud rekonstrueerida</w:t>
      </w:r>
      <w:r w:rsidR="009E4435" w:rsidRPr="009E4435">
        <w:t xml:space="preserve"> Teelahendus OÜ poolt koosatud</w:t>
      </w:r>
      <w:r w:rsidRPr="009E4435">
        <w:t xml:space="preserve"> „Saare maakond, Saaremaa vald, Paiküla, riigitee 21117 Kärla-Karujärve km 4,105 ja </w:t>
      </w:r>
      <w:proofErr w:type="spellStart"/>
      <w:r w:rsidRPr="009E4435">
        <w:t>Saatu</w:t>
      </w:r>
      <w:proofErr w:type="spellEnd"/>
      <w:r w:rsidRPr="009E4435">
        <w:t xml:space="preserve"> tee (nr 3730102) ning </w:t>
      </w:r>
      <w:proofErr w:type="spellStart"/>
      <w:r w:rsidRPr="009E4435">
        <w:t>Varkja</w:t>
      </w:r>
      <w:proofErr w:type="spellEnd"/>
      <w:r w:rsidRPr="009E4435">
        <w:t xml:space="preserve"> küla, riigitee 21116 </w:t>
      </w:r>
      <w:proofErr w:type="spellStart"/>
      <w:r w:rsidRPr="009E4435">
        <w:t>Üru-Pidula</w:t>
      </w:r>
      <w:proofErr w:type="spellEnd"/>
      <w:r w:rsidRPr="009E4435">
        <w:t xml:space="preserve"> km 4,239 ja Kuumi-Kuremetsa tee (nr 3010541) ning riigitee 21116 </w:t>
      </w:r>
      <w:proofErr w:type="spellStart"/>
      <w:r w:rsidRPr="009E4435">
        <w:t>Üru-Pidula</w:t>
      </w:r>
      <w:proofErr w:type="spellEnd"/>
      <w:r w:rsidRPr="009E4435">
        <w:t xml:space="preserve"> km 6,245 ja Kerisekivi tee (nr 3010595) ristumiskohtade rekonstrueerimise PÕHIPROJEKT (töö nr . PP-23-10)</w:t>
      </w:r>
      <w:r w:rsidR="009E4435" w:rsidRPr="009E4435">
        <w:t xml:space="preserve"> järgi</w:t>
      </w:r>
      <w:r w:rsidRPr="009E4435">
        <w:t>.</w:t>
      </w:r>
      <w:r w:rsidR="009E4435" w:rsidRPr="009E4435">
        <w:t xml:space="preserve"> </w:t>
      </w:r>
      <w:r w:rsidRPr="009E4435">
        <w:t xml:space="preserve">Ülejäänud Kerisekivi tee on ette nähtud uuendada. Esmalt on vajalik olemasoleva teekatte tasandamine ja teed ümbritseva maapinna töötlemine profiili. Seejärel on ette nähtud uue 10 cm purustatud kruusast </w:t>
      </w:r>
      <w:proofErr w:type="spellStart"/>
      <w:r w:rsidRPr="009E4435">
        <w:t>fr</w:t>
      </w:r>
      <w:proofErr w:type="spellEnd"/>
      <w:r w:rsidRPr="009E4435">
        <w:t xml:space="preserve"> 0/32 mm (</w:t>
      </w:r>
      <w:proofErr w:type="spellStart"/>
      <w:r w:rsidR="009E4435" w:rsidRPr="009E4435">
        <w:t>pos</w:t>
      </w:r>
      <w:proofErr w:type="spellEnd"/>
      <w:r w:rsidR="009E4435" w:rsidRPr="009E4435">
        <w:t>.</w:t>
      </w:r>
      <w:r w:rsidRPr="009E4435">
        <w:t xml:space="preserve"> 6) lisamine </w:t>
      </w:r>
      <w:proofErr w:type="spellStart"/>
      <w:r w:rsidRPr="009E4435">
        <w:t>pealtlaiusega</w:t>
      </w:r>
      <w:proofErr w:type="spellEnd"/>
      <w:r w:rsidRPr="009E4435">
        <w:t xml:space="preserve"> 4,5 m. </w:t>
      </w:r>
    </w:p>
    <w:p w14:paraId="679ED338" w14:textId="6410B282" w:rsidR="00D50C61" w:rsidRPr="009E4435" w:rsidRDefault="00D50C61" w:rsidP="00D50C61">
      <w:pPr>
        <w:suppressAutoHyphens w:val="0"/>
        <w:autoSpaceDE w:val="0"/>
        <w:autoSpaceDN w:val="0"/>
        <w:adjustRightInd w:val="0"/>
        <w:jc w:val="both"/>
      </w:pPr>
      <w:proofErr w:type="spellStart"/>
      <w:r w:rsidRPr="009E4435">
        <w:rPr>
          <w:b/>
          <w:bCs/>
        </w:rPr>
        <w:t>Saatu</w:t>
      </w:r>
      <w:proofErr w:type="spellEnd"/>
      <w:r w:rsidRPr="009E4435">
        <w:rPr>
          <w:b/>
          <w:bCs/>
        </w:rPr>
        <w:t xml:space="preserve"> tee</w:t>
      </w:r>
      <w:r w:rsidR="009E4435" w:rsidRPr="009E4435">
        <w:t xml:space="preserve"> (2,79 km) </w:t>
      </w:r>
      <w:r w:rsidRPr="009E4435">
        <w:t xml:space="preserve">algab Kärla-Karujärve teelt nr 21117. </w:t>
      </w:r>
      <w:proofErr w:type="spellStart"/>
      <w:r w:rsidRPr="009E4435">
        <w:t>Saatu</w:t>
      </w:r>
      <w:proofErr w:type="spellEnd"/>
      <w:r w:rsidRPr="009E4435">
        <w:t xml:space="preserve"> tee on kruuskattega, mille sõidetava osa </w:t>
      </w:r>
      <w:proofErr w:type="spellStart"/>
      <w:r w:rsidRPr="009E4435">
        <w:t>pealtlaius</w:t>
      </w:r>
      <w:proofErr w:type="spellEnd"/>
      <w:r w:rsidRPr="009E4435">
        <w:t xml:space="preserve"> on enamasti vahemikus 4,0-4,4 m. Üksikutel lõikudel on tee laiem laiusega kuni 5,4 m. Ristumiskoht riigiteega on täisnurga all, kuid riigitee on mustkattega ja </w:t>
      </w:r>
      <w:proofErr w:type="spellStart"/>
      <w:r w:rsidRPr="009E4435">
        <w:t>mahasõidukoht</w:t>
      </w:r>
      <w:proofErr w:type="spellEnd"/>
      <w:r w:rsidRPr="009E4435">
        <w:t xml:space="preserve"> kruuskattega. Ristumiskoht on ette nähtud rekonstrueerida</w:t>
      </w:r>
      <w:r w:rsidR="009E4435" w:rsidRPr="009E4435">
        <w:t xml:space="preserve"> Teelahendus OÜ poolt koosatud</w:t>
      </w:r>
      <w:r w:rsidRPr="009E4435">
        <w:t xml:space="preserve"> „</w:t>
      </w:r>
      <w:bookmarkStart w:id="2" w:name="_Hlk184735416"/>
      <w:r w:rsidRPr="009E4435">
        <w:t xml:space="preserve">Saare maakond, Saaremaa vald, Paiküla, riigitee 21117 Kärla-Karujärve km 4,105 ja </w:t>
      </w:r>
      <w:proofErr w:type="spellStart"/>
      <w:r w:rsidRPr="009E4435">
        <w:t>Saatu</w:t>
      </w:r>
      <w:proofErr w:type="spellEnd"/>
      <w:r w:rsidRPr="009E4435">
        <w:t xml:space="preserve"> tee (nr 3730102) ning </w:t>
      </w:r>
      <w:proofErr w:type="spellStart"/>
      <w:r w:rsidRPr="009E4435">
        <w:t>Varkja</w:t>
      </w:r>
      <w:proofErr w:type="spellEnd"/>
      <w:r w:rsidRPr="009E4435">
        <w:t xml:space="preserve"> küla, riigitee 21116 </w:t>
      </w:r>
      <w:proofErr w:type="spellStart"/>
      <w:r w:rsidRPr="009E4435">
        <w:t>Üru-Pidula</w:t>
      </w:r>
      <w:proofErr w:type="spellEnd"/>
      <w:r w:rsidRPr="009E4435">
        <w:t xml:space="preserve"> km 4,239 ja Kuumi-Kuremetsa tee (nr 3010541) ning riigitee 21116 </w:t>
      </w:r>
      <w:proofErr w:type="spellStart"/>
      <w:r w:rsidRPr="009E4435">
        <w:t>Üru-Pidula</w:t>
      </w:r>
      <w:proofErr w:type="spellEnd"/>
      <w:r w:rsidRPr="009E4435">
        <w:t xml:space="preserve"> km 6,245 ja Kerisekivi tee (nr 3010595) ristumiskohtade rekonstrueerimise PÕHIPROJEKT (töö nr . PP-23-10)</w:t>
      </w:r>
      <w:bookmarkEnd w:id="2"/>
      <w:r w:rsidR="009E4435" w:rsidRPr="009E4435">
        <w:t xml:space="preserve"> järgi</w:t>
      </w:r>
      <w:r w:rsidRPr="009E4435">
        <w:t>.</w:t>
      </w:r>
      <w:r w:rsidR="009E4435" w:rsidRPr="009E4435">
        <w:t xml:space="preserve"> </w:t>
      </w:r>
      <w:r w:rsidRPr="009E4435">
        <w:t xml:space="preserve">Ülejäänud </w:t>
      </w:r>
      <w:proofErr w:type="spellStart"/>
      <w:r w:rsidRPr="009E4435">
        <w:t>Saatu</w:t>
      </w:r>
      <w:proofErr w:type="spellEnd"/>
      <w:r w:rsidRPr="009E4435">
        <w:t xml:space="preserve"> tee on ette nähtud uuendada. Esmalt on vajalik olemasoleva teekatte tasandamine ja teed ümbritseva maapinna töötlemine profiili. Seejärel on ette nähtud uue 10 cm purustatud kruusast </w:t>
      </w:r>
      <w:proofErr w:type="spellStart"/>
      <w:r w:rsidRPr="009E4435">
        <w:t>fr</w:t>
      </w:r>
      <w:proofErr w:type="spellEnd"/>
      <w:r w:rsidRPr="009E4435">
        <w:t xml:space="preserve"> 0/32 mm (</w:t>
      </w:r>
      <w:proofErr w:type="spellStart"/>
      <w:r w:rsidR="009E4435" w:rsidRPr="009E4435">
        <w:t>pos</w:t>
      </w:r>
      <w:proofErr w:type="spellEnd"/>
      <w:r w:rsidR="009E4435" w:rsidRPr="009E4435">
        <w:t>.</w:t>
      </w:r>
      <w:r w:rsidRPr="009E4435">
        <w:t xml:space="preserve"> 6) lisamine </w:t>
      </w:r>
      <w:proofErr w:type="spellStart"/>
      <w:r w:rsidRPr="009E4435">
        <w:t>pealtlaiusega</w:t>
      </w:r>
      <w:proofErr w:type="spellEnd"/>
      <w:r w:rsidRPr="009E4435">
        <w:t xml:space="preserve"> 4,5 m.</w:t>
      </w:r>
    </w:p>
    <w:p w14:paraId="2822F814" w14:textId="77777777" w:rsidR="00D50C61" w:rsidRDefault="00D50C61" w:rsidP="00B94EA3">
      <w:pPr>
        <w:suppressAutoHyphens w:val="0"/>
        <w:autoSpaceDE w:val="0"/>
        <w:autoSpaceDN w:val="0"/>
        <w:adjustRightInd w:val="0"/>
        <w:jc w:val="both"/>
        <w:rPr>
          <w:color w:val="FF0000"/>
        </w:rPr>
      </w:pPr>
    </w:p>
    <w:p w14:paraId="5B941749" w14:textId="165D8362" w:rsidR="00CB43AA" w:rsidRPr="00D22337" w:rsidRDefault="00CB43AA" w:rsidP="00E759E6">
      <w:pPr>
        <w:suppressAutoHyphens w:val="0"/>
        <w:autoSpaceDE w:val="0"/>
        <w:autoSpaceDN w:val="0"/>
        <w:adjustRightInd w:val="0"/>
        <w:jc w:val="both"/>
      </w:pPr>
      <w:proofErr w:type="spellStart"/>
      <w:r w:rsidRPr="009015FE">
        <w:t>Mahasõit</w:t>
      </w:r>
      <w:proofErr w:type="spellEnd"/>
      <w:r w:rsidRPr="009015FE">
        <w:t xml:space="preserve"> </w:t>
      </w:r>
      <w:r w:rsidR="00E759E6" w:rsidRPr="009015FE">
        <w:t xml:space="preserve">riigiteelt 21117 Kärla-Karujärve km 4,105 ja </w:t>
      </w:r>
      <w:proofErr w:type="spellStart"/>
      <w:r w:rsidR="00E759E6" w:rsidRPr="009015FE">
        <w:t>Saatu</w:t>
      </w:r>
      <w:proofErr w:type="spellEnd"/>
      <w:r w:rsidR="00E759E6" w:rsidRPr="009015FE">
        <w:t xml:space="preserve"> teele (nr 3730102) ning riigiteelt 21116 </w:t>
      </w:r>
      <w:proofErr w:type="spellStart"/>
      <w:r w:rsidR="00E759E6" w:rsidRPr="009015FE">
        <w:t>Üru-Pidula</w:t>
      </w:r>
      <w:proofErr w:type="spellEnd"/>
      <w:r w:rsidR="00E759E6" w:rsidRPr="009015FE">
        <w:t xml:space="preserve"> km 4,239 ja Kuumi-Kuremetsa tee</w:t>
      </w:r>
      <w:r w:rsidR="004331ED" w:rsidRPr="009015FE">
        <w:t>le</w:t>
      </w:r>
      <w:r w:rsidR="00E759E6" w:rsidRPr="009015FE">
        <w:t xml:space="preserve"> (nr 3010541) ning</w:t>
      </w:r>
      <w:r w:rsidR="004331ED" w:rsidRPr="009015FE">
        <w:t xml:space="preserve"> </w:t>
      </w:r>
      <w:r w:rsidR="00E759E6" w:rsidRPr="009015FE">
        <w:t>riigitee</w:t>
      </w:r>
      <w:r w:rsidR="004331ED" w:rsidRPr="009015FE">
        <w:t>lt</w:t>
      </w:r>
      <w:r w:rsidR="00E759E6" w:rsidRPr="009015FE">
        <w:t xml:space="preserve"> 21116 </w:t>
      </w:r>
      <w:proofErr w:type="spellStart"/>
      <w:r w:rsidR="00E759E6" w:rsidRPr="009015FE">
        <w:t>Üru-Pidula</w:t>
      </w:r>
      <w:proofErr w:type="spellEnd"/>
      <w:r w:rsidR="00E759E6" w:rsidRPr="009015FE">
        <w:t xml:space="preserve"> km 6,245 ja Kerisekivi tee</w:t>
      </w:r>
      <w:r w:rsidR="004331ED" w:rsidRPr="009015FE">
        <w:t>le</w:t>
      </w:r>
      <w:r w:rsidR="00E759E6" w:rsidRPr="009015FE">
        <w:t xml:space="preserve"> (nr 3010595)</w:t>
      </w:r>
      <w:r w:rsidR="009015FE" w:rsidRPr="009015FE">
        <w:t xml:space="preserve"> </w:t>
      </w:r>
      <w:r w:rsidRPr="009015FE">
        <w:t>ehitatakse vastavalt Teelahendus OÜ poolt koostatud "</w:t>
      </w:r>
      <w:r w:rsidR="009015FE" w:rsidRPr="009015FE">
        <w:t xml:space="preserve"> Saare maakond, Saaremaa vald, Paiküla, riigitee 21117 Kärla-Karujärve km 4,105 ja </w:t>
      </w:r>
      <w:proofErr w:type="spellStart"/>
      <w:r w:rsidR="009015FE" w:rsidRPr="009015FE">
        <w:t>Saatu</w:t>
      </w:r>
      <w:proofErr w:type="spellEnd"/>
      <w:r w:rsidR="009015FE" w:rsidRPr="009015FE">
        <w:t xml:space="preserve"> tee (nr 3730102) ning </w:t>
      </w:r>
      <w:proofErr w:type="spellStart"/>
      <w:r w:rsidR="009015FE" w:rsidRPr="009015FE">
        <w:t>Varkja</w:t>
      </w:r>
      <w:proofErr w:type="spellEnd"/>
      <w:r w:rsidR="009015FE" w:rsidRPr="009015FE">
        <w:t xml:space="preserve"> küla, riigitee 21116 </w:t>
      </w:r>
      <w:proofErr w:type="spellStart"/>
      <w:r w:rsidR="009015FE" w:rsidRPr="009015FE">
        <w:t>Üru-Pidula</w:t>
      </w:r>
      <w:proofErr w:type="spellEnd"/>
      <w:r w:rsidR="009015FE" w:rsidRPr="009015FE">
        <w:t xml:space="preserve"> km 4,239 ja Kuumi-Kuremetsa tee (nr 3010541) ning riigitee 21116 </w:t>
      </w:r>
      <w:proofErr w:type="spellStart"/>
      <w:r w:rsidR="009015FE" w:rsidRPr="009015FE">
        <w:t>Üru-Pidula</w:t>
      </w:r>
      <w:proofErr w:type="spellEnd"/>
      <w:r w:rsidR="009015FE" w:rsidRPr="009015FE">
        <w:t xml:space="preserve"> km 6,245 ja Kerisekivi tee (nr </w:t>
      </w:r>
      <w:r w:rsidR="009015FE" w:rsidRPr="00D22337">
        <w:t>3010595) ristumiskohtade rekonstrueerimise PÕHIPROJEKT (töö nr . PP-23-10)</w:t>
      </w:r>
      <w:r w:rsidRPr="00D22337">
        <w:t>" alusel.</w:t>
      </w:r>
    </w:p>
    <w:p w14:paraId="42006534" w14:textId="7A753361" w:rsidR="009964DF" w:rsidRPr="00D22337" w:rsidRDefault="009964DF" w:rsidP="009964DF">
      <w:pPr>
        <w:suppressAutoHyphens w:val="0"/>
        <w:autoSpaceDE w:val="0"/>
        <w:autoSpaceDN w:val="0"/>
        <w:adjustRightInd w:val="0"/>
        <w:jc w:val="both"/>
      </w:pPr>
      <w:proofErr w:type="spellStart"/>
      <w:r w:rsidRPr="00D22337">
        <w:t>Saatu</w:t>
      </w:r>
      <w:proofErr w:type="spellEnd"/>
      <w:r w:rsidRPr="00D22337">
        <w:t xml:space="preserve"> tee (21117 Kärla-Karujärve, km 4,105) uus </w:t>
      </w:r>
      <w:proofErr w:type="spellStart"/>
      <w:r w:rsidRPr="00D22337">
        <w:t>mahasõit</w:t>
      </w:r>
      <w:proofErr w:type="spellEnd"/>
      <w:r w:rsidRPr="00D22337">
        <w:t xml:space="preserve"> ehitatakse riigitee nr 21117 Kärla-Karujärve km 4,105 kohale. Ristumiskoht on</w:t>
      </w:r>
      <w:r w:rsidR="00F12C3F" w:rsidRPr="00D22337">
        <w:t xml:space="preserve"> rajatakse </w:t>
      </w:r>
      <w:r w:rsidRPr="00D22337">
        <w:t>riigiteega 70</w:t>
      </w:r>
      <w:r w:rsidR="00F12C3F" w:rsidRPr="00D22337">
        <w:t xml:space="preserve">˚ </w:t>
      </w:r>
      <w:r w:rsidRPr="00D22337">
        <w:t xml:space="preserve">all. </w:t>
      </w:r>
      <w:proofErr w:type="spellStart"/>
      <w:r w:rsidRPr="00D22337">
        <w:t>Mahasõidukoha</w:t>
      </w:r>
      <w:proofErr w:type="spellEnd"/>
      <w:r w:rsidRPr="00D22337">
        <w:t xml:space="preserve"> ümber on ca 20 cm paksune huumuskiht ja</w:t>
      </w:r>
      <w:r w:rsidR="00F12C3F" w:rsidRPr="00D22337">
        <w:t xml:space="preserve"> </w:t>
      </w:r>
      <w:r w:rsidRPr="00D22337">
        <w:t xml:space="preserve">aluspinnaseks on liivpinnas. Teepeenrad on rohtunud. </w:t>
      </w:r>
      <w:r w:rsidRPr="00D22337">
        <w:lastRenderedPageBreak/>
        <w:t xml:space="preserve">Olemasolev Ø750mm betoontruup </w:t>
      </w:r>
      <w:proofErr w:type="spellStart"/>
      <w:r w:rsidRPr="00D22337">
        <w:t>Saatu</w:t>
      </w:r>
      <w:proofErr w:type="spellEnd"/>
      <w:r w:rsidR="00F12C3F" w:rsidRPr="00D22337">
        <w:t xml:space="preserve"> </w:t>
      </w:r>
      <w:r w:rsidRPr="00D22337">
        <w:t xml:space="preserve">tee all on üpris korralik. </w:t>
      </w:r>
      <w:proofErr w:type="spellStart"/>
      <w:r w:rsidRPr="00D22337">
        <w:t>Saatu</w:t>
      </w:r>
      <w:proofErr w:type="spellEnd"/>
      <w:r w:rsidRPr="00D22337">
        <w:t xml:space="preserve"> teel asub olemasolev Elektrilevi OÜ kõrgepinge</w:t>
      </w:r>
      <w:r w:rsidR="00F12C3F" w:rsidRPr="00D22337">
        <w:t xml:space="preserve"> </w:t>
      </w:r>
      <w:r w:rsidRPr="00D22337">
        <w:t>elektriõhuliin 35-110kV.</w:t>
      </w:r>
    </w:p>
    <w:p w14:paraId="016A2D95" w14:textId="25EC568B" w:rsidR="009964DF" w:rsidRPr="00D22337" w:rsidRDefault="009964DF" w:rsidP="000A0450">
      <w:pPr>
        <w:suppressAutoHyphens w:val="0"/>
        <w:autoSpaceDE w:val="0"/>
        <w:autoSpaceDN w:val="0"/>
        <w:adjustRightInd w:val="0"/>
        <w:jc w:val="both"/>
      </w:pPr>
      <w:r w:rsidRPr="00D22337">
        <w:t>Kuumi-Kuremetsa tee ristmik on nihutatu</w:t>
      </w:r>
      <w:r w:rsidR="000A0450" w:rsidRPr="00D22337">
        <w:t>d u</w:t>
      </w:r>
      <w:r w:rsidRPr="00D22337">
        <w:t xml:space="preserve">us </w:t>
      </w:r>
      <w:proofErr w:type="spellStart"/>
      <w:r w:rsidRPr="00D22337">
        <w:t>mahasõit</w:t>
      </w:r>
      <w:proofErr w:type="spellEnd"/>
      <w:r w:rsidRPr="00D22337">
        <w:t xml:space="preserve"> ehitatakse riigitee nr 21116 </w:t>
      </w:r>
      <w:proofErr w:type="spellStart"/>
      <w:r w:rsidRPr="00D22337">
        <w:t>Üru-Pidula</w:t>
      </w:r>
      <w:proofErr w:type="spellEnd"/>
      <w:r w:rsidR="000A0450" w:rsidRPr="00D22337">
        <w:t xml:space="preserve"> </w:t>
      </w:r>
      <w:r w:rsidRPr="00D22337">
        <w:t xml:space="preserve">km 4,239 kohale. Ristumiskoht on </w:t>
      </w:r>
      <w:r w:rsidR="000A0450" w:rsidRPr="00D22337">
        <w:t>rajatakse</w:t>
      </w:r>
      <w:r w:rsidRPr="00D22337">
        <w:t xml:space="preserve"> riigiteega 90</w:t>
      </w:r>
      <w:r w:rsidR="000A0450" w:rsidRPr="00D22337">
        <w:t xml:space="preserve">˚ </w:t>
      </w:r>
      <w:r w:rsidRPr="00D22337">
        <w:t xml:space="preserve">all. </w:t>
      </w:r>
      <w:proofErr w:type="spellStart"/>
      <w:r w:rsidRPr="00D22337">
        <w:t>Mahasõidukoha</w:t>
      </w:r>
      <w:proofErr w:type="spellEnd"/>
      <w:r w:rsidRPr="00D22337">
        <w:t xml:space="preserve"> ümber on</w:t>
      </w:r>
    </w:p>
    <w:p w14:paraId="24085EAC" w14:textId="526F7C05" w:rsidR="009964DF" w:rsidRPr="00D22337" w:rsidRDefault="009964DF" w:rsidP="009964DF">
      <w:pPr>
        <w:suppressAutoHyphens w:val="0"/>
        <w:autoSpaceDE w:val="0"/>
        <w:autoSpaceDN w:val="0"/>
        <w:adjustRightInd w:val="0"/>
        <w:jc w:val="both"/>
      </w:pPr>
      <w:r w:rsidRPr="00D22337">
        <w:t>ca 20 cm paksune huumuskiht ja aluspinnaseks on saviliiv. Teepeenrad on rohtunud.</w:t>
      </w:r>
      <w:r w:rsidR="00D22337" w:rsidRPr="00D22337">
        <w:t xml:space="preserve"> </w:t>
      </w:r>
      <w:r w:rsidRPr="00D22337">
        <w:t>Ristumiskohal asuvad kohati olemasolev riigitee kraavid. Olemasolevad truubid ja</w:t>
      </w:r>
      <w:r w:rsidR="00D22337" w:rsidRPr="00D22337">
        <w:t xml:space="preserve"> </w:t>
      </w:r>
      <w:r w:rsidRPr="00D22337">
        <w:t>tehnovõrgud ristumiskohal puuduvad.</w:t>
      </w:r>
    </w:p>
    <w:p w14:paraId="1E86ECCF" w14:textId="64708BF9" w:rsidR="009964DF" w:rsidRPr="009B157A" w:rsidRDefault="009964DF" w:rsidP="009964DF">
      <w:pPr>
        <w:suppressAutoHyphens w:val="0"/>
        <w:autoSpaceDE w:val="0"/>
        <w:autoSpaceDN w:val="0"/>
        <w:adjustRightInd w:val="0"/>
        <w:jc w:val="both"/>
      </w:pPr>
      <w:r w:rsidRPr="00D22337">
        <w:t xml:space="preserve">Kerisekivi tee ristmik </w:t>
      </w:r>
      <w:r w:rsidR="00D22337" w:rsidRPr="00D22337">
        <w:t>rajatakse</w:t>
      </w:r>
      <w:r w:rsidRPr="00D22337">
        <w:t xml:space="preserve"> nihutatult riigiteega 90</w:t>
      </w:r>
      <w:r w:rsidR="00D22337" w:rsidRPr="00D22337">
        <w:t xml:space="preserve">˚ </w:t>
      </w:r>
      <w:r w:rsidRPr="00D22337">
        <w:t xml:space="preserve">all. </w:t>
      </w:r>
      <w:proofErr w:type="spellStart"/>
      <w:r w:rsidRPr="00D22337">
        <w:t>Mahasõidukoha</w:t>
      </w:r>
      <w:proofErr w:type="spellEnd"/>
      <w:r w:rsidRPr="00D22337">
        <w:t xml:space="preserve"> ümber on ca 10 cm paksune</w:t>
      </w:r>
      <w:r w:rsidR="00D22337" w:rsidRPr="00D22337">
        <w:t xml:space="preserve"> </w:t>
      </w:r>
      <w:r w:rsidRPr="00D22337">
        <w:t>huumuskiht ja aluspinnaseks on liivpinnas. Teepeenrad on rohtunud. Ristumiskohal</w:t>
      </w:r>
      <w:r w:rsidR="00D22337" w:rsidRPr="00D22337">
        <w:t xml:space="preserve"> </w:t>
      </w:r>
      <w:r w:rsidRPr="00D22337">
        <w:t xml:space="preserve">asuvad kohati olemasolev riigitee kraavid. Olemasolevad truubid ja tehnovõrgud ristumiskohal </w:t>
      </w:r>
      <w:r w:rsidRPr="009B157A">
        <w:t>puuduvad.</w:t>
      </w:r>
    </w:p>
    <w:p w14:paraId="776E667C" w14:textId="753225C0" w:rsidR="00711456" w:rsidRPr="008E1D6E" w:rsidRDefault="009B157A" w:rsidP="009B157A">
      <w:pPr>
        <w:suppressAutoHyphens w:val="0"/>
        <w:autoSpaceDE w:val="0"/>
        <w:autoSpaceDN w:val="0"/>
        <w:adjustRightInd w:val="0"/>
        <w:jc w:val="both"/>
      </w:pPr>
      <w:r w:rsidRPr="009B157A">
        <w:t xml:space="preserve">Ristumiskohtade </w:t>
      </w:r>
      <w:proofErr w:type="spellStart"/>
      <w:r w:rsidRPr="009B157A">
        <w:t>pikikalle</w:t>
      </w:r>
      <w:proofErr w:type="spellEnd"/>
      <w:r w:rsidRPr="009B157A">
        <w:t xml:space="preserve"> </w:t>
      </w:r>
      <w:proofErr w:type="spellStart"/>
      <w:r w:rsidRPr="009B157A">
        <w:t>Saatu</w:t>
      </w:r>
      <w:proofErr w:type="spellEnd"/>
      <w:r w:rsidRPr="009B157A">
        <w:t xml:space="preserve"> teel on 2,0%, Kuumi-Kuremetsa teel ja Kerisekivi teel on </w:t>
      </w:r>
      <w:r w:rsidRPr="008E1D6E">
        <w:t>3,0%. Juurdepääsuteedele on ettenähtud kahepoolse põikkaldega 2,5%-</w:t>
      </w:r>
      <w:proofErr w:type="spellStart"/>
      <w:r w:rsidRPr="008E1D6E">
        <w:t>ne</w:t>
      </w:r>
      <w:proofErr w:type="spellEnd"/>
      <w:r w:rsidRPr="008E1D6E">
        <w:t xml:space="preserve"> a/b kate ning 3,0%-</w:t>
      </w:r>
      <w:proofErr w:type="spellStart"/>
      <w:r w:rsidRPr="008E1D6E">
        <w:t>ne</w:t>
      </w:r>
      <w:proofErr w:type="spellEnd"/>
      <w:r w:rsidRPr="008E1D6E">
        <w:t xml:space="preserve"> kahepoolse põikkaldega kruuskate.</w:t>
      </w:r>
    </w:p>
    <w:p w14:paraId="2828ACE9" w14:textId="03CE981C" w:rsidR="00492E3A" w:rsidRPr="008E1D6E" w:rsidRDefault="005E487B" w:rsidP="00492E3A">
      <w:pPr>
        <w:suppressAutoHyphens w:val="0"/>
        <w:autoSpaceDE w:val="0"/>
        <w:autoSpaceDN w:val="0"/>
        <w:adjustRightInd w:val="0"/>
        <w:jc w:val="both"/>
      </w:pPr>
      <w:proofErr w:type="spellStart"/>
      <w:r w:rsidRPr="008E1D6E">
        <w:t>Saatu</w:t>
      </w:r>
      <w:proofErr w:type="spellEnd"/>
      <w:r w:rsidRPr="008E1D6E">
        <w:t xml:space="preserve"> tee ja Kerisekivi tee juurdepääsuteede</w:t>
      </w:r>
      <w:r w:rsidR="00492E3A" w:rsidRPr="008E1D6E">
        <w:t xml:space="preserve"> rajatakse asfaltbetoonkattega järgmiselt:</w:t>
      </w:r>
    </w:p>
    <w:p w14:paraId="3B7E3DC9" w14:textId="52A2E46B" w:rsidR="00492E3A" w:rsidRPr="008E1D6E" w:rsidRDefault="00492E3A" w:rsidP="00492E3A">
      <w:pPr>
        <w:pStyle w:val="Loendilik"/>
        <w:numPr>
          <w:ilvl w:val="0"/>
          <w:numId w:val="4"/>
        </w:numPr>
        <w:suppressAutoHyphens w:val="0"/>
        <w:autoSpaceDE w:val="0"/>
        <w:autoSpaceDN w:val="0"/>
        <w:adjustRightInd w:val="0"/>
        <w:jc w:val="both"/>
      </w:pPr>
      <w:r w:rsidRPr="008E1D6E">
        <w:t xml:space="preserve">Asfaltbetoon AC 16 </w:t>
      </w:r>
      <w:proofErr w:type="spellStart"/>
      <w:r w:rsidRPr="008E1D6E">
        <w:t>surf</w:t>
      </w:r>
      <w:proofErr w:type="spellEnd"/>
      <w:r w:rsidRPr="008E1D6E">
        <w:t xml:space="preserve"> </w:t>
      </w:r>
      <w:r w:rsidRPr="008E1D6E">
        <w:tab/>
      </w:r>
      <w:r w:rsidRPr="008E1D6E">
        <w:tab/>
      </w:r>
      <w:r w:rsidRPr="008E1D6E">
        <w:tab/>
      </w:r>
      <w:r w:rsidRPr="008E1D6E">
        <w:tab/>
      </w:r>
      <w:r w:rsidRPr="008E1D6E">
        <w:tab/>
      </w:r>
      <w:r w:rsidRPr="008E1D6E">
        <w:tab/>
        <w:t>h=</w:t>
      </w:r>
      <w:r w:rsidR="006E59C9" w:rsidRPr="008E1D6E">
        <w:t>9</w:t>
      </w:r>
      <w:r w:rsidRPr="008E1D6E">
        <w:t>cm</w:t>
      </w:r>
    </w:p>
    <w:p w14:paraId="75152B5F" w14:textId="77777777" w:rsidR="00492E3A" w:rsidRPr="008E1D6E" w:rsidRDefault="00492E3A" w:rsidP="00492E3A">
      <w:pPr>
        <w:pStyle w:val="Loendilik"/>
        <w:numPr>
          <w:ilvl w:val="0"/>
          <w:numId w:val="4"/>
        </w:numPr>
        <w:suppressAutoHyphens w:val="0"/>
        <w:autoSpaceDE w:val="0"/>
        <w:autoSpaceDN w:val="0"/>
        <w:adjustRightInd w:val="0"/>
        <w:jc w:val="both"/>
      </w:pPr>
      <w:proofErr w:type="spellStart"/>
      <w:r w:rsidRPr="008E1D6E">
        <w:t>Fraktsioneeritud</w:t>
      </w:r>
      <w:proofErr w:type="spellEnd"/>
      <w:r w:rsidRPr="008E1D6E">
        <w:t xml:space="preserve"> killustikust alus </w:t>
      </w:r>
      <w:proofErr w:type="spellStart"/>
      <w:r w:rsidRPr="008E1D6E">
        <w:t>fr</w:t>
      </w:r>
      <w:proofErr w:type="spellEnd"/>
      <w:r w:rsidRPr="008E1D6E">
        <w:t xml:space="preserve">. 16/32 kiilumisega </w:t>
      </w:r>
      <w:r w:rsidRPr="008E1D6E">
        <w:tab/>
      </w:r>
      <w:r w:rsidRPr="008E1D6E">
        <w:tab/>
        <w:t>h=20cm</w:t>
      </w:r>
    </w:p>
    <w:p w14:paraId="482DD62B" w14:textId="77777777" w:rsidR="00492E3A" w:rsidRPr="008E1D6E" w:rsidRDefault="00492E3A" w:rsidP="00492E3A">
      <w:pPr>
        <w:pStyle w:val="Loendilik"/>
        <w:numPr>
          <w:ilvl w:val="0"/>
          <w:numId w:val="4"/>
        </w:numPr>
        <w:suppressAutoHyphens w:val="0"/>
        <w:autoSpaceDE w:val="0"/>
        <w:autoSpaceDN w:val="0"/>
        <w:adjustRightInd w:val="0"/>
        <w:jc w:val="both"/>
      </w:pPr>
      <w:bookmarkStart w:id="3" w:name="_Hlk183773323"/>
      <w:r w:rsidRPr="008E1D6E">
        <w:t xml:space="preserve">Geotekstiili (Deklareeritud tõmbetugevus MD/CMD ≥20 </w:t>
      </w:r>
      <w:proofErr w:type="spellStart"/>
      <w:r w:rsidRPr="008E1D6E">
        <w:t>kN</w:t>
      </w:r>
      <w:proofErr w:type="spellEnd"/>
      <w:r w:rsidRPr="008E1D6E">
        <w:t>/m, 5,0 m lai, mittekootud)</w:t>
      </w:r>
      <w:bookmarkEnd w:id="3"/>
    </w:p>
    <w:p w14:paraId="217E16CD" w14:textId="77777777" w:rsidR="00492E3A" w:rsidRPr="008E1D6E" w:rsidRDefault="00492E3A" w:rsidP="00492E3A">
      <w:pPr>
        <w:pStyle w:val="Loendilik"/>
        <w:numPr>
          <w:ilvl w:val="0"/>
          <w:numId w:val="4"/>
        </w:numPr>
        <w:suppressAutoHyphens w:val="0"/>
        <w:autoSpaceDE w:val="0"/>
        <w:autoSpaceDN w:val="0"/>
        <w:adjustRightInd w:val="0"/>
        <w:jc w:val="both"/>
      </w:pPr>
      <w:r w:rsidRPr="008E1D6E">
        <w:t>Dreenkiht (liiv (k≥1,0m/24h)</w:t>
      </w:r>
      <w:r w:rsidRPr="008E1D6E">
        <w:tab/>
      </w:r>
      <w:r w:rsidRPr="008E1D6E">
        <w:tab/>
      </w:r>
      <w:r w:rsidRPr="008E1D6E">
        <w:tab/>
      </w:r>
      <w:r w:rsidRPr="008E1D6E">
        <w:tab/>
      </w:r>
      <w:r w:rsidRPr="008E1D6E">
        <w:tab/>
      </w:r>
      <w:r w:rsidRPr="008E1D6E">
        <w:tab/>
      </w:r>
      <w:proofErr w:type="spellStart"/>
      <w:r w:rsidRPr="008E1D6E">
        <w:t>h</w:t>
      </w:r>
      <w:r w:rsidRPr="008E1D6E">
        <w:rPr>
          <w:vertAlign w:val="subscript"/>
        </w:rPr>
        <w:t>min</w:t>
      </w:r>
      <w:proofErr w:type="spellEnd"/>
      <w:r w:rsidRPr="008E1D6E">
        <w:t>=20cm</w:t>
      </w:r>
    </w:p>
    <w:p w14:paraId="38C5B910" w14:textId="15A16A83" w:rsidR="00492E3A" w:rsidRPr="008E1D6E" w:rsidRDefault="00492E3A" w:rsidP="00492E3A">
      <w:pPr>
        <w:pStyle w:val="Loendilik"/>
        <w:numPr>
          <w:ilvl w:val="0"/>
          <w:numId w:val="4"/>
        </w:numPr>
        <w:suppressAutoHyphens w:val="0"/>
        <w:autoSpaceDE w:val="0"/>
        <w:autoSpaceDN w:val="0"/>
        <w:adjustRightInd w:val="0"/>
        <w:jc w:val="both"/>
      </w:pPr>
      <w:r w:rsidRPr="008E1D6E">
        <w:t>Aluspinnas – liiv</w:t>
      </w:r>
    </w:p>
    <w:p w14:paraId="14595F13" w14:textId="7FFECD02" w:rsidR="00492E3A" w:rsidRPr="008E1D6E" w:rsidRDefault="00C403EA" w:rsidP="00492E3A">
      <w:pPr>
        <w:suppressAutoHyphens w:val="0"/>
        <w:autoSpaceDE w:val="0"/>
        <w:autoSpaceDN w:val="0"/>
        <w:adjustRightInd w:val="0"/>
        <w:jc w:val="both"/>
      </w:pPr>
      <w:proofErr w:type="spellStart"/>
      <w:r w:rsidRPr="008E1D6E">
        <w:t>Saatu</w:t>
      </w:r>
      <w:proofErr w:type="spellEnd"/>
      <w:r w:rsidRPr="008E1D6E">
        <w:t xml:space="preserve"> tee, Kuumi-Kuremetsa tee ja Kerisekivi tee juurdepääsuteede kruuskate</w:t>
      </w:r>
      <w:r w:rsidR="00492E3A" w:rsidRPr="008E1D6E">
        <w:t xml:space="preserve"> rajatakse järgmiselt:</w:t>
      </w:r>
    </w:p>
    <w:p w14:paraId="43A12196" w14:textId="43542F16" w:rsidR="00492E3A" w:rsidRPr="008E1D6E" w:rsidRDefault="006D27E7" w:rsidP="00492E3A">
      <w:pPr>
        <w:pStyle w:val="Loendilik"/>
        <w:numPr>
          <w:ilvl w:val="0"/>
          <w:numId w:val="5"/>
        </w:numPr>
      </w:pPr>
      <w:r w:rsidRPr="008E1D6E">
        <w:t>Purustatud kruus (</w:t>
      </w:r>
      <w:r w:rsidR="00DD1C9A" w:rsidRPr="008E1D6E">
        <w:t>positsioon</w:t>
      </w:r>
      <w:r w:rsidRPr="008E1D6E">
        <w:t xml:space="preserve"> nr 6)</w:t>
      </w:r>
      <w:r w:rsidRPr="008E1D6E">
        <w:tab/>
      </w:r>
      <w:r w:rsidRPr="008E1D6E">
        <w:tab/>
      </w:r>
      <w:r w:rsidR="00492E3A" w:rsidRPr="008E1D6E">
        <w:t xml:space="preserve"> </w:t>
      </w:r>
      <w:r w:rsidR="00492E3A" w:rsidRPr="008E1D6E">
        <w:tab/>
      </w:r>
      <w:r w:rsidR="00492E3A" w:rsidRPr="008E1D6E">
        <w:tab/>
      </w:r>
      <w:r w:rsidR="00492E3A" w:rsidRPr="008E1D6E">
        <w:tab/>
        <w:t xml:space="preserve">h=10cm </w:t>
      </w:r>
    </w:p>
    <w:p w14:paraId="17924E7D" w14:textId="74BB4F8D" w:rsidR="00492E3A" w:rsidRPr="008E1D6E" w:rsidRDefault="00CB74F0" w:rsidP="00492E3A">
      <w:pPr>
        <w:pStyle w:val="Loendilik"/>
        <w:numPr>
          <w:ilvl w:val="0"/>
          <w:numId w:val="5"/>
        </w:numPr>
        <w:suppressAutoHyphens w:val="0"/>
        <w:autoSpaceDE w:val="0"/>
        <w:autoSpaceDN w:val="0"/>
        <w:adjustRightInd w:val="0"/>
        <w:jc w:val="both"/>
      </w:pPr>
      <w:r w:rsidRPr="008E1D6E">
        <w:t>Sorteeritud kruus (</w:t>
      </w:r>
      <w:r w:rsidR="00DD1C9A" w:rsidRPr="008E1D6E">
        <w:t xml:space="preserve">positsioon nr 4 </w:t>
      </w:r>
      <w:proofErr w:type="spellStart"/>
      <w:r w:rsidRPr="008E1D6E">
        <w:t>dreenivus</w:t>
      </w:r>
      <w:proofErr w:type="spellEnd"/>
      <w:r w:rsidRPr="008E1D6E">
        <w:t xml:space="preserve"> min</w:t>
      </w:r>
      <w:r w:rsidR="00DD1C9A" w:rsidRPr="008E1D6E">
        <w:t>.</w:t>
      </w:r>
      <w:r w:rsidRPr="008E1D6E">
        <w:t xml:space="preserve"> 1m/</w:t>
      </w:r>
      <w:proofErr w:type="spellStart"/>
      <w:r w:rsidRPr="008E1D6E">
        <w:t>ööp</w:t>
      </w:r>
      <w:proofErr w:type="spellEnd"/>
      <w:r w:rsidRPr="008E1D6E">
        <w:t>)</w:t>
      </w:r>
      <w:r w:rsidR="00E66389" w:rsidRPr="008E1D6E">
        <w:tab/>
      </w:r>
      <w:r w:rsidR="00E66389" w:rsidRPr="008E1D6E">
        <w:tab/>
      </w:r>
      <w:r w:rsidR="00492E3A" w:rsidRPr="008E1D6E">
        <w:t>h=</w:t>
      </w:r>
      <w:r w:rsidR="00492E3A" w:rsidRPr="008E1D6E">
        <w:rPr>
          <w:vertAlign w:val="subscript"/>
        </w:rPr>
        <w:t>min</w:t>
      </w:r>
      <w:r w:rsidR="00C403EA" w:rsidRPr="008E1D6E">
        <w:t>2</w:t>
      </w:r>
      <w:r w:rsidR="00492E3A" w:rsidRPr="008E1D6E">
        <w:t xml:space="preserve">0cm </w:t>
      </w:r>
    </w:p>
    <w:p w14:paraId="62D9C077" w14:textId="77777777" w:rsidR="00492E3A" w:rsidRPr="008E1D6E" w:rsidRDefault="00492E3A" w:rsidP="00492E3A">
      <w:pPr>
        <w:pStyle w:val="Loendilik"/>
        <w:numPr>
          <w:ilvl w:val="0"/>
          <w:numId w:val="5"/>
        </w:numPr>
        <w:suppressAutoHyphens w:val="0"/>
        <w:autoSpaceDE w:val="0"/>
        <w:autoSpaceDN w:val="0"/>
        <w:adjustRightInd w:val="0"/>
        <w:jc w:val="both"/>
      </w:pPr>
      <w:r w:rsidRPr="008E1D6E">
        <w:t xml:space="preserve">Geotekstiili (Deklareeritud tõmbetugevus MD/CMD ≥20 </w:t>
      </w:r>
      <w:proofErr w:type="spellStart"/>
      <w:r w:rsidRPr="008E1D6E">
        <w:t>kN</w:t>
      </w:r>
      <w:proofErr w:type="spellEnd"/>
      <w:r w:rsidRPr="008E1D6E">
        <w:t xml:space="preserve">/m, 5,0 m lai, mittekootud) </w:t>
      </w:r>
    </w:p>
    <w:p w14:paraId="56B971C4" w14:textId="77777777" w:rsidR="00492E3A" w:rsidRPr="00F41000" w:rsidRDefault="00492E3A" w:rsidP="00492E3A">
      <w:pPr>
        <w:pStyle w:val="Loendilik"/>
        <w:numPr>
          <w:ilvl w:val="0"/>
          <w:numId w:val="5"/>
        </w:numPr>
        <w:suppressAutoHyphens w:val="0"/>
        <w:autoSpaceDE w:val="0"/>
        <w:autoSpaceDN w:val="0"/>
        <w:adjustRightInd w:val="0"/>
        <w:jc w:val="both"/>
      </w:pPr>
      <w:r w:rsidRPr="00F41000">
        <w:t xml:space="preserve">Täitepinnas (liiv </w:t>
      </w:r>
      <w:proofErr w:type="spellStart"/>
      <w:r w:rsidRPr="00F41000">
        <w:t>dreenivus</w:t>
      </w:r>
      <w:proofErr w:type="spellEnd"/>
      <w:r w:rsidRPr="00F41000">
        <w:t xml:space="preserve"> min. 0,5m/</w:t>
      </w:r>
      <w:proofErr w:type="spellStart"/>
      <w:r w:rsidRPr="00F41000">
        <w:t>ööp</w:t>
      </w:r>
      <w:proofErr w:type="spellEnd"/>
      <w:r w:rsidRPr="00F41000">
        <w:t xml:space="preserve">) </w:t>
      </w:r>
      <w:r w:rsidRPr="00F41000">
        <w:tab/>
      </w:r>
      <w:r w:rsidRPr="00F41000">
        <w:tab/>
      </w:r>
      <w:r w:rsidRPr="00F41000">
        <w:tab/>
      </w:r>
      <w:r w:rsidRPr="00F41000">
        <w:tab/>
        <w:t xml:space="preserve">(vajadusel) </w:t>
      </w:r>
    </w:p>
    <w:p w14:paraId="234E528F" w14:textId="717E145C" w:rsidR="00492E3A" w:rsidRPr="00F41000" w:rsidRDefault="00492E3A" w:rsidP="00492E3A">
      <w:pPr>
        <w:pStyle w:val="Loendilik"/>
        <w:numPr>
          <w:ilvl w:val="0"/>
          <w:numId w:val="5"/>
        </w:numPr>
        <w:suppressAutoHyphens w:val="0"/>
        <w:autoSpaceDE w:val="0"/>
        <w:autoSpaceDN w:val="0"/>
        <w:adjustRightInd w:val="0"/>
        <w:jc w:val="both"/>
      </w:pPr>
      <w:r w:rsidRPr="00F41000">
        <w:t>Aluspinnas – liiv</w:t>
      </w:r>
    </w:p>
    <w:p w14:paraId="06EE9CE6" w14:textId="5A541BF8" w:rsidR="00711456" w:rsidRPr="00F41000" w:rsidRDefault="00F41000" w:rsidP="00F327FB">
      <w:pPr>
        <w:suppressAutoHyphens w:val="0"/>
        <w:autoSpaceDE w:val="0"/>
        <w:autoSpaceDN w:val="0"/>
        <w:adjustRightInd w:val="0"/>
        <w:jc w:val="both"/>
      </w:pPr>
      <w:r w:rsidRPr="00F41000">
        <w:t xml:space="preserve">Kuumi-Kuremetsa ja Kerisekivi tee ristumiskohal asuvad olemasolevad kraavid. Olemasolevad truubid puuduvad. </w:t>
      </w:r>
      <w:proofErr w:type="spellStart"/>
      <w:r w:rsidRPr="00F41000">
        <w:t>Mahasõiduteede</w:t>
      </w:r>
      <w:proofErr w:type="spellEnd"/>
      <w:r w:rsidRPr="00F41000">
        <w:t xml:space="preserve"> alla rajatakse uued Ø400mm plasttruubid. </w:t>
      </w:r>
      <w:r w:rsidR="00F327FB">
        <w:t xml:space="preserve">Truubi sisse- ja väljavoolud tuleb kindlustada munakivisillutisega, sisse ja väljavoolu kohal ka kraavi põhjad – antud tööd kuuluvad lahutamatu osana truupide ehituse juurde ning ei leia kajastamist eraldi mahtudes. </w:t>
      </w:r>
      <w:r w:rsidRPr="00F41000">
        <w:t>Olemasolevad kraavid tuleb puhastada ja uued kraavid tuleb kaevata vastavalt plaanilahenduses näidatud ulatuses.</w:t>
      </w:r>
    </w:p>
    <w:p w14:paraId="77BE5A9B" w14:textId="77777777" w:rsidR="00711456" w:rsidRPr="00B94EA3" w:rsidRDefault="00711456" w:rsidP="00711456">
      <w:pPr>
        <w:suppressAutoHyphens w:val="0"/>
        <w:autoSpaceDE w:val="0"/>
        <w:autoSpaceDN w:val="0"/>
        <w:adjustRightInd w:val="0"/>
        <w:jc w:val="both"/>
      </w:pPr>
    </w:p>
    <w:p w14:paraId="3B8043B6" w14:textId="4F7FF1F2" w:rsidR="00605551" w:rsidRPr="00B81215" w:rsidRDefault="00005939" w:rsidP="00605551">
      <w:pPr>
        <w:suppressAutoHyphens w:val="0"/>
        <w:autoSpaceDE w:val="0"/>
        <w:autoSpaceDN w:val="0"/>
        <w:adjustRightInd w:val="0"/>
        <w:jc w:val="both"/>
        <w:rPr>
          <w:highlight w:val="yellow"/>
        </w:rPr>
      </w:pPr>
      <w:r>
        <w:t>R</w:t>
      </w:r>
      <w:r w:rsidR="00295CC3" w:rsidRPr="00E4780B">
        <w:t>istumiskoh</w:t>
      </w:r>
      <w:r w:rsidR="00E771B3">
        <w:t>t</w:t>
      </w:r>
      <w:r w:rsidR="00295CC3" w:rsidRPr="00E4780B">
        <w:t>a</w:t>
      </w:r>
      <w:r w:rsidR="00711D1E">
        <w:t>de</w:t>
      </w:r>
      <w:r w:rsidR="00295CC3" w:rsidRPr="00E4780B">
        <w:t>le paigaldatakse liiklusmärgid nr 221 "Anna teed" komplekt koos eelteavitusmärgiga 221+811 ja liiklusmärk nr 644 "Tee nimetus" (2tk). Avalikult teelt</w:t>
      </w:r>
      <w:r w:rsidR="00295CC3" w:rsidRPr="00DF28B2">
        <w:t xml:space="preserve"> rekonstrueeritavale teele liikumisel paigaldatakse tee algusese liiklusmärk nr 341 "Massipiirang" komplekt koos lisateatetahvliga 891b "Välja arvatud RMK loal".</w:t>
      </w:r>
    </w:p>
    <w:p w14:paraId="42B268A5" w14:textId="77777777" w:rsidR="00605551" w:rsidRPr="00B81215"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t>Ehitusobjektil peab kogu ehituse aja olema tagatud ajakohane ajutine liikluskorraldus vastavalt teostatavatele töödele tuleb paigaldada teedele ajutised liiklusmärgid nr 158 „Teetööd“, nr 331 „Sissesõidu keeld”, nr 552 „</w:t>
      </w:r>
      <w:proofErr w:type="spellStart"/>
      <w:r w:rsidRPr="00295CC3">
        <w:t>Umbtee</w:t>
      </w:r>
      <w:proofErr w:type="spellEnd"/>
      <w:r w:rsidRPr="00295CC3">
        <w:t>” ja avalikult kasutatavatel teedel tööde tegemiseks 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4"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4"/>
    <w:p w14:paraId="3B5D2091" w14:textId="73DFB646" w:rsidR="00226F32" w:rsidRPr="00295CC3" w:rsidRDefault="00152435" w:rsidP="00410E39">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lastRenderedPageBreak/>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g/m2)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w:t>
      </w:r>
      <w:proofErr w:type="spellStart"/>
      <w:r w:rsidRPr="00152435">
        <w:rPr>
          <w:color w:val="FF0000"/>
          <w:lang w:eastAsia="et-EE"/>
        </w:rPr>
        <w:t>lagunematutest</w:t>
      </w:r>
      <w:proofErr w:type="spellEnd"/>
      <w:r w:rsidRPr="00152435">
        <w:rPr>
          <w:color w:val="FF0000"/>
          <w:lang w:eastAsia="et-EE"/>
        </w:rPr>
        <w:t xml:space="preserve">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 xml:space="preserve">ja muud analoogsetest </w:t>
      </w:r>
      <w:proofErr w:type="spellStart"/>
      <w:r w:rsidR="0020614C" w:rsidRPr="0020614C">
        <w:rPr>
          <w:b/>
          <w:bCs/>
          <w:color w:val="FF0000"/>
          <w:u w:val="single"/>
          <w:lang w:eastAsia="et-EE"/>
        </w:rPr>
        <w:t>lagunematutest</w:t>
      </w:r>
      <w:proofErr w:type="spellEnd"/>
      <w:r w:rsidR="0020614C" w:rsidRPr="0020614C">
        <w:rPr>
          <w:b/>
          <w:bCs/>
          <w:color w:val="FF0000"/>
          <w:u w:val="single"/>
          <w:lang w:eastAsia="et-EE"/>
        </w:rPr>
        <w:t xml:space="preserve"> materjalidest sidusnöörid/võrgud</w:t>
      </w:r>
      <w:r w:rsidR="00226F32" w:rsidRPr="00295CC3">
        <w:rPr>
          <w:b/>
          <w:bCs/>
          <w:color w:val="FF0000"/>
          <w:u w:val="single"/>
          <w:lang w:eastAsia="et-EE"/>
        </w:rPr>
        <w:t xml:space="preserve"> on keelatud.</w:t>
      </w:r>
    </w:p>
    <w:p w14:paraId="51D7469F" w14:textId="77777777" w:rsidR="00226F32" w:rsidRDefault="00226F32" w:rsidP="00410E39">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 xml:space="preserve">NB! Ehitaja peab objekti ehituse käigus tagama ehituses kasutatavate juurdepääsu teede nõuetekohase </w:t>
      </w:r>
      <w:proofErr w:type="spellStart"/>
      <w:r w:rsidRPr="0075402E">
        <w:rPr>
          <w:bCs/>
        </w:rPr>
        <w:t>sõidetavuse</w:t>
      </w:r>
      <w:proofErr w:type="spellEnd"/>
      <w:r w:rsidRPr="0075402E">
        <w:rPr>
          <w:bCs/>
        </w:rPr>
        <w:t>,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C3496D9" w14:textId="77777777" w:rsidR="00831261" w:rsidRDefault="00831261" w:rsidP="00A445AE">
      <w:pPr>
        <w:jc w:val="both"/>
        <w:rPr>
          <w:color w:val="000000"/>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w:t>
      </w:r>
      <w:proofErr w:type="spellStart"/>
      <w:r w:rsidRPr="00D90200">
        <w:rPr>
          <w:bCs/>
        </w:rPr>
        <w:t>tagasivõtmatu</w:t>
      </w:r>
      <w:proofErr w:type="spellEnd"/>
      <w:r w:rsidRPr="00D90200">
        <w:rPr>
          <w:bCs/>
        </w:rPr>
        <w:t xml:space="preserve">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sectPr w:rsidR="003948F3" w:rsidRPr="00B72A7E" w:rsidSect="001327C7">
      <w:headerReference w:type="default" r:id="rId8"/>
      <w:footerReference w:type="default" r:id="rId9"/>
      <w:footnotePr>
        <w:pos w:val="beneathText"/>
        <w:numFmt w:val="chicago"/>
      </w:footnotePr>
      <w:pgSz w:w="11905" w:h="16837"/>
      <w:pgMar w:top="1417" w:right="1417" w:bottom="1843"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D3DC8F" w14:textId="77777777" w:rsidR="00EC4B25" w:rsidRDefault="00EC4B25">
      <w:r>
        <w:separator/>
      </w:r>
    </w:p>
  </w:endnote>
  <w:endnote w:type="continuationSeparator" w:id="0">
    <w:p w14:paraId="7F4794ED" w14:textId="77777777" w:rsidR="00EC4B25" w:rsidRDefault="00EC4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46174645"/>
      <w:docPartObj>
        <w:docPartGallery w:val="Page Numbers (Bottom of Page)"/>
        <w:docPartUnique/>
      </w:docPartObj>
    </w:sdtPr>
    <w:sdtEndPr/>
    <w:sdtContent>
      <w:p w14:paraId="31ACCEA2" w14:textId="5F525C65" w:rsidR="00D17A22" w:rsidRDefault="00D17A22">
        <w:pPr>
          <w:pStyle w:val="Jalus"/>
          <w:jc w:val="center"/>
        </w:pPr>
        <w:r>
          <w:fldChar w:fldCharType="begin"/>
        </w:r>
        <w:r>
          <w:instrText>PAGE   \* MERGEFORMAT</w:instrText>
        </w:r>
        <w:r>
          <w:fldChar w:fldCharType="separate"/>
        </w:r>
        <w:r>
          <w:t>2</w:t>
        </w:r>
        <w:r>
          <w:fldChar w:fldCharType="end"/>
        </w:r>
      </w:p>
    </w:sdtContent>
  </w:sdt>
  <w:p w14:paraId="35AE27FF" w14:textId="77777777" w:rsidR="00D17A22" w:rsidRDefault="00D17A2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DD20B4" w14:textId="77777777" w:rsidR="00EC4B25" w:rsidRDefault="00EC4B25">
      <w:r>
        <w:separator/>
      </w:r>
    </w:p>
  </w:footnote>
  <w:footnote w:type="continuationSeparator" w:id="0">
    <w:p w14:paraId="394967B7" w14:textId="77777777" w:rsidR="00EC4B25" w:rsidRDefault="00EC4B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8CF51" w14:textId="71761268" w:rsidR="001327C7" w:rsidRPr="00952EE2" w:rsidRDefault="001327C7" w:rsidP="001327C7">
    <w:pPr>
      <w:pStyle w:val="Pis"/>
    </w:pPr>
    <w:r w:rsidRPr="00952EE2">
      <w:t xml:space="preserve">Hange: </w:t>
    </w:r>
    <w:r>
      <w:rPr>
        <w:szCs w:val="20"/>
      </w:rPr>
      <w:t>Karujärve teede rekonstrueerimine</w:t>
    </w:r>
  </w:p>
  <w:p w14:paraId="04F6051C" w14:textId="6AC84CDC" w:rsidR="001327C7" w:rsidRDefault="001327C7" w:rsidP="001327C7">
    <w:pPr>
      <w:pStyle w:val="Pis"/>
    </w:pPr>
    <w:r w:rsidRPr="00952EE2">
      <w:t xml:space="preserve">Viitenumber: </w:t>
    </w:r>
    <w:r w:rsidR="007E0320" w:rsidRPr="007E0320">
      <w:t>289238</w:t>
    </w:r>
  </w:p>
  <w:p w14:paraId="6F443BAE" w14:textId="77777777" w:rsidR="001327C7" w:rsidRDefault="001327C7">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22BB0C03"/>
    <w:multiLevelType w:val="hybridMultilevel"/>
    <w:tmpl w:val="8EE8CB42"/>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3B734D8"/>
    <w:multiLevelType w:val="hybridMultilevel"/>
    <w:tmpl w:val="B89493E0"/>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7B303C4"/>
    <w:multiLevelType w:val="hybridMultilevel"/>
    <w:tmpl w:val="4CC45180"/>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51480757"/>
    <w:multiLevelType w:val="hybridMultilevel"/>
    <w:tmpl w:val="ABF2DE1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8D425B1"/>
    <w:multiLevelType w:val="hybridMultilevel"/>
    <w:tmpl w:val="0CE4ECBA"/>
    <w:lvl w:ilvl="0" w:tplc="795ADBF6">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288512512">
    <w:abstractNumId w:val="8"/>
  </w:num>
  <w:num w:numId="4" w16cid:durableId="857235403">
    <w:abstractNumId w:val="6"/>
  </w:num>
  <w:num w:numId="5" w16cid:durableId="97457959">
    <w:abstractNumId w:val="5"/>
  </w:num>
  <w:num w:numId="6" w16cid:durableId="64256653">
    <w:abstractNumId w:val="7"/>
  </w:num>
  <w:num w:numId="7" w16cid:durableId="582568515">
    <w:abstractNumId w:val="9"/>
  </w:num>
  <w:num w:numId="8" w16cid:durableId="1892182057">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42D"/>
    <w:rsid w:val="00004579"/>
    <w:rsid w:val="0000481D"/>
    <w:rsid w:val="000048D7"/>
    <w:rsid w:val="00004941"/>
    <w:rsid w:val="00004C8D"/>
    <w:rsid w:val="00005014"/>
    <w:rsid w:val="00005939"/>
    <w:rsid w:val="0000731B"/>
    <w:rsid w:val="00007569"/>
    <w:rsid w:val="0001000B"/>
    <w:rsid w:val="00010C33"/>
    <w:rsid w:val="0001116E"/>
    <w:rsid w:val="000117CF"/>
    <w:rsid w:val="00011A7E"/>
    <w:rsid w:val="00011FA4"/>
    <w:rsid w:val="0001247E"/>
    <w:rsid w:val="000124B5"/>
    <w:rsid w:val="00012652"/>
    <w:rsid w:val="00012FFF"/>
    <w:rsid w:val="00013D08"/>
    <w:rsid w:val="000141F5"/>
    <w:rsid w:val="00014E26"/>
    <w:rsid w:val="00016494"/>
    <w:rsid w:val="00016BE5"/>
    <w:rsid w:val="00017139"/>
    <w:rsid w:val="00017BC2"/>
    <w:rsid w:val="00020020"/>
    <w:rsid w:val="00020BED"/>
    <w:rsid w:val="000215DB"/>
    <w:rsid w:val="000220D7"/>
    <w:rsid w:val="000220E1"/>
    <w:rsid w:val="000228A4"/>
    <w:rsid w:val="00023945"/>
    <w:rsid w:val="00023D0B"/>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35DE"/>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839"/>
    <w:rsid w:val="00060F78"/>
    <w:rsid w:val="000617E7"/>
    <w:rsid w:val="00062902"/>
    <w:rsid w:val="00062A26"/>
    <w:rsid w:val="00062E81"/>
    <w:rsid w:val="00063C5E"/>
    <w:rsid w:val="00063D60"/>
    <w:rsid w:val="00063FCA"/>
    <w:rsid w:val="00064C7C"/>
    <w:rsid w:val="00065172"/>
    <w:rsid w:val="00065409"/>
    <w:rsid w:val="000659BB"/>
    <w:rsid w:val="00066451"/>
    <w:rsid w:val="00066966"/>
    <w:rsid w:val="00067471"/>
    <w:rsid w:val="00067748"/>
    <w:rsid w:val="000679CF"/>
    <w:rsid w:val="00067CF8"/>
    <w:rsid w:val="00070579"/>
    <w:rsid w:val="00070B07"/>
    <w:rsid w:val="00071DA5"/>
    <w:rsid w:val="00072694"/>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38FF"/>
    <w:rsid w:val="00094739"/>
    <w:rsid w:val="00095E23"/>
    <w:rsid w:val="00096574"/>
    <w:rsid w:val="00097159"/>
    <w:rsid w:val="000976AE"/>
    <w:rsid w:val="000A0450"/>
    <w:rsid w:val="000A06F3"/>
    <w:rsid w:val="000A1027"/>
    <w:rsid w:val="000A2457"/>
    <w:rsid w:val="000A26B1"/>
    <w:rsid w:val="000A270C"/>
    <w:rsid w:val="000A2CAB"/>
    <w:rsid w:val="000A31D9"/>
    <w:rsid w:val="000A4185"/>
    <w:rsid w:val="000A51F3"/>
    <w:rsid w:val="000A57BB"/>
    <w:rsid w:val="000A68E5"/>
    <w:rsid w:val="000A6B4D"/>
    <w:rsid w:val="000B175F"/>
    <w:rsid w:val="000B1AAA"/>
    <w:rsid w:val="000B2163"/>
    <w:rsid w:val="000B29D6"/>
    <w:rsid w:val="000B2BCD"/>
    <w:rsid w:val="000B2C66"/>
    <w:rsid w:val="000B3857"/>
    <w:rsid w:val="000B467C"/>
    <w:rsid w:val="000B4D46"/>
    <w:rsid w:val="000B4FD8"/>
    <w:rsid w:val="000B586E"/>
    <w:rsid w:val="000B6354"/>
    <w:rsid w:val="000B6371"/>
    <w:rsid w:val="000B6A36"/>
    <w:rsid w:val="000B6FD4"/>
    <w:rsid w:val="000B6FE2"/>
    <w:rsid w:val="000B70FA"/>
    <w:rsid w:val="000B7E3D"/>
    <w:rsid w:val="000C0CB6"/>
    <w:rsid w:val="000C243E"/>
    <w:rsid w:val="000C2F33"/>
    <w:rsid w:val="000C4836"/>
    <w:rsid w:val="000C4D34"/>
    <w:rsid w:val="000C5551"/>
    <w:rsid w:val="000C5CCF"/>
    <w:rsid w:val="000C5F5E"/>
    <w:rsid w:val="000C61E9"/>
    <w:rsid w:val="000C6D79"/>
    <w:rsid w:val="000C7C2A"/>
    <w:rsid w:val="000D004C"/>
    <w:rsid w:val="000D00E3"/>
    <w:rsid w:val="000D05B2"/>
    <w:rsid w:val="000D06A7"/>
    <w:rsid w:val="000D0797"/>
    <w:rsid w:val="000D0F18"/>
    <w:rsid w:val="000D1273"/>
    <w:rsid w:val="000D1BB3"/>
    <w:rsid w:val="000D276F"/>
    <w:rsid w:val="000D289F"/>
    <w:rsid w:val="000D3F81"/>
    <w:rsid w:val="000D3F97"/>
    <w:rsid w:val="000D4434"/>
    <w:rsid w:val="000D4D33"/>
    <w:rsid w:val="000D52B1"/>
    <w:rsid w:val="000D5999"/>
    <w:rsid w:val="000D5D41"/>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C58"/>
    <w:rsid w:val="000E4CD7"/>
    <w:rsid w:val="000E5514"/>
    <w:rsid w:val="000E5532"/>
    <w:rsid w:val="000E58DF"/>
    <w:rsid w:val="000E62E9"/>
    <w:rsid w:val="000E6E7C"/>
    <w:rsid w:val="000E70FE"/>
    <w:rsid w:val="000E71D8"/>
    <w:rsid w:val="000E773A"/>
    <w:rsid w:val="000E782E"/>
    <w:rsid w:val="000F01B1"/>
    <w:rsid w:val="000F10A4"/>
    <w:rsid w:val="000F1448"/>
    <w:rsid w:val="000F1872"/>
    <w:rsid w:val="000F1A19"/>
    <w:rsid w:val="000F1BB2"/>
    <w:rsid w:val="000F26B4"/>
    <w:rsid w:val="000F2C9D"/>
    <w:rsid w:val="000F35BF"/>
    <w:rsid w:val="000F384C"/>
    <w:rsid w:val="000F3EB3"/>
    <w:rsid w:val="000F41A8"/>
    <w:rsid w:val="000F5282"/>
    <w:rsid w:val="000F6351"/>
    <w:rsid w:val="000F6AF9"/>
    <w:rsid w:val="000F72B5"/>
    <w:rsid w:val="000F7DAA"/>
    <w:rsid w:val="0010181F"/>
    <w:rsid w:val="001049B5"/>
    <w:rsid w:val="00104F2B"/>
    <w:rsid w:val="00105A31"/>
    <w:rsid w:val="001066BB"/>
    <w:rsid w:val="00106900"/>
    <w:rsid w:val="0010695B"/>
    <w:rsid w:val="00106C63"/>
    <w:rsid w:val="0010724D"/>
    <w:rsid w:val="00110E61"/>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17D4B"/>
    <w:rsid w:val="001201D4"/>
    <w:rsid w:val="00120AC5"/>
    <w:rsid w:val="001217B9"/>
    <w:rsid w:val="00123369"/>
    <w:rsid w:val="00123C2C"/>
    <w:rsid w:val="001241AE"/>
    <w:rsid w:val="00124A32"/>
    <w:rsid w:val="00124B5E"/>
    <w:rsid w:val="00124C56"/>
    <w:rsid w:val="0012513B"/>
    <w:rsid w:val="00125999"/>
    <w:rsid w:val="00125E04"/>
    <w:rsid w:val="001266BC"/>
    <w:rsid w:val="00126CB8"/>
    <w:rsid w:val="00127C07"/>
    <w:rsid w:val="00127D93"/>
    <w:rsid w:val="00130B40"/>
    <w:rsid w:val="0013141B"/>
    <w:rsid w:val="0013226C"/>
    <w:rsid w:val="00132390"/>
    <w:rsid w:val="001327C7"/>
    <w:rsid w:val="001328C3"/>
    <w:rsid w:val="00132E8E"/>
    <w:rsid w:val="00133032"/>
    <w:rsid w:val="00133140"/>
    <w:rsid w:val="00133AF2"/>
    <w:rsid w:val="001342CA"/>
    <w:rsid w:val="00134463"/>
    <w:rsid w:val="001352C9"/>
    <w:rsid w:val="0013555F"/>
    <w:rsid w:val="00136C28"/>
    <w:rsid w:val="00136CD1"/>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411C"/>
    <w:rsid w:val="001566A5"/>
    <w:rsid w:val="00156A9B"/>
    <w:rsid w:val="0015716A"/>
    <w:rsid w:val="00157D3E"/>
    <w:rsid w:val="001604E2"/>
    <w:rsid w:val="00161A1B"/>
    <w:rsid w:val="00162648"/>
    <w:rsid w:val="00162BF4"/>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766"/>
    <w:rsid w:val="001909CE"/>
    <w:rsid w:val="00192A5C"/>
    <w:rsid w:val="00192CCF"/>
    <w:rsid w:val="001934D9"/>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5D99"/>
    <w:rsid w:val="001A649F"/>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B"/>
    <w:rsid w:val="001B7A98"/>
    <w:rsid w:val="001B7BA0"/>
    <w:rsid w:val="001B7F7F"/>
    <w:rsid w:val="001C02BF"/>
    <w:rsid w:val="001C20B2"/>
    <w:rsid w:val="001C20C9"/>
    <w:rsid w:val="001C27D1"/>
    <w:rsid w:val="001C3633"/>
    <w:rsid w:val="001C4438"/>
    <w:rsid w:val="001C47F9"/>
    <w:rsid w:val="001C494F"/>
    <w:rsid w:val="001C5360"/>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77E"/>
    <w:rsid w:val="001E18D4"/>
    <w:rsid w:val="001E1938"/>
    <w:rsid w:val="001E1DB8"/>
    <w:rsid w:val="001E202B"/>
    <w:rsid w:val="001E22CC"/>
    <w:rsid w:val="001E32C1"/>
    <w:rsid w:val="001E447C"/>
    <w:rsid w:val="001E5309"/>
    <w:rsid w:val="001E55EA"/>
    <w:rsid w:val="001E577A"/>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255A"/>
    <w:rsid w:val="00202BC2"/>
    <w:rsid w:val="00203767"/>
    <w:rsid w:val="002042F1"/>
    <w:rsid w:val="00204494"/>
    <w:rsid w:val="00204B03"/>
    <w:rsid w:val="00206072"/>
    <w:rsid w:val="0020608E"/>
    <w:rsid w:val="0020614C"/>
    <w:rsid w:val="00206576"/>
    <w:rsid w:val="002067D1"/>
    <w:rsid w:val="002073BB"/>
    <w:rsid w:val="0021065F"/>
    <w:rsid w:val="00211846"/>
    <w:rsid w:val="002120A3"/>
    <w:rsid w:val="0021233F"/>
    <w:rsid w:val="00212C6A"/>
    <w:rsid w:val="002130F4"/>
    <w:rsid w:val="00213425"/>
    <w:rsid w:val="00214477"/>
    <w:rsid w:val="00214D62"/>
    <w:rsid w:val="00215350"/>
    <w:rsid w:val="0021571A"/>
    <w:rsid w:val="00215768"/>
    <w:rsid w:val="00215B23"/>
    <w:rsid w:val="00216443"/>
    <w:rsid w:val="0021746E"/>
    <w:rsid w:val="002178C5"/>
    <w:rsid w:val="002201B0"/>
    <w:rsid w:val="002203E4"/>
    <w:rsid w:val="002206B6"/>
    <w:rsid w:val="00223AA5"/>
    <w:rsid w:val="00223C44"/>
    <w:rsid w:val="002240B8"/>
    <w:rsid w:val="0022419A"/>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BEC"/>
    <w:rsid w:val="0026311B"/>
    <w:rsid w:val="00263DA9"/>
    <w:rsid w:val="00264610"/>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3BD0"/>
    <w:rsid w:val="002A443D"/>
    <w:rsid w:val="002A4798"/>
    <w:rsid w:val="002A4FDD"/>
    <w:rsid w:val="002A694F"/>
    <w:rsid w:val="002A7439"/>
    <w:rsid w:val="002A7986"/>
    <w:rsid w:val="002B1E68"/>
    <w:rsid w:val="002B22A0"/>
    <w:rsid w:val="002B2BFF"/>
    <w:rsid w:val="002B3336"/>
    <w:rsid w:val="002B4207"/>
    <w:rsid w:val="002B4B04"/>
    <w:rsid w:val="002B5018"/>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4C64"/>
    <w:rsid w:val="002C5A2C"/>
    <w:rsid w:val="002C63EA"/>
    <w:rsid w:val="002C6AD2"/>
    <w:rsid w:val="002D0593"/>
    <w:rsid w:val="002D0CF2"/>
    <w:rsid w:val="002D0E3F"/>
    <w:rsid w:val="002D1334"/>
    <w:rsid w:val="002D19FF"/>
    <w:rsid w:val="002D1BC5"/>
    <w:rsid w:val="002D1CC7"/>
    <w:rsid w:val="002D2EE1"/>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2E66"/>
    <w:rsid w:val="002E2F16"/>
    <w:rsid w:val="002E31E4"/>
    <w:rsid w:val="002E34D5"/>
    <w:rsid w:val="002E49C6"/>
    <w:rsid w:val="002E5429"/>
    <w:rsid w:val="002E596D"/>
    <w:rsid w:val="002E5AB6"/>
    <w:rsid w:val="002E78E5"/>
    <w:rsid w:val="002E78EE"/>
    <w:rsid w:val="002E7BFB"/>
    <w:rsid w:val="002F05AA"/>
    <w:rsid w:val="002F1382"/>
    <w:rsid w:val="002F1BB8"/>
    <w:rsid w:val="002F1CFD"/>
    <w:rsid w:val="002F2457"/>
    <w:rsid w:val="002F25ED"/>
    <w:rsid w:val="002F26B1"/>
    <w:rsid w:val="002F2782"/>
    <w:rsid w:val="002F2CB4"/>
    <w:rsid w:val="002F4777"/>
    <w:rsid w:val="002F4AA5"/>
    <w:rsid w:val="002F4CAA"/>
    <w:rsid w:val="002F4DFE"/>
    <w:rsid w:val="002F5364"/>
    <w:rsid w:val="002F6C14"/>
    <w:rsid w:val="002F6CFE"/>
    <w:rsid w:val="002F6EB4"/>
    <w:rsid w:val="002F75F1"/>
    <w:rsid w:val="002F776C"/>
    <w:rsid w:val="00300A4C"/>
    <w:rsid w:val="00301B91"/>
    <w:rsid w:val="00302597"/>
    <w:rsid w:val="00302A97"/>
    <w:rsid w:val="00304042"/>
    <w:rsid w:val="0030479C"/>
    <w:rsid w:val="00305294"/>
    <w:rsid w:val="00305426"/>
    <w:rsid w:val="00305A10"/>
    <w:rsid w:val="00305F39"/>
    <w:rsid w:val="00306861"/>
    <w:rsid w:val="00307FD4"/>
    <w:rsid w:val="003101CD"/>
    <w:rsid w:val="003106DF"/>
    <w:rsid w:val="0031086A"/>
    <w:rsid w:val="003126FE"/>
    <w:rsid w:val="00313F98"/>
    <w:rsid w:val="00314BBB"/>
    <w:rsid w:val="0031586D"/>
    <w:rsid w:val="00315A18"/>
    <w:rsid w:val="00315F13"/>
    <w:rsid w:val="0031661A"/>
    <w:rsid w:val="003167A6"/>
    <w:rsid w:val="00317A06"/>
    <w:rsid w:val="00317BFB"/>
    <w:rsid w:val="00317F5B"/>
    <w:rsid w:val="00320D36"/>
    <w:rsid w:val="00320EB4"/>
    <w:rsid w:val="00321824"/>
    <w:rsid w:val="00321A7E"/>
    <w:rsid w:val="00323017"/>
    <w:rsid w:val="00323E08"/>
    <w:rsid w:val="003259C8"/>
    <w:rsid w:val="00326AF2"/>
    <w:rsid w:val="00327417"/>
    <w:rsid w:val="003279ED"/>
    <w:rsid w:val="00327A23"/>
    <w:rsid w:val="00327C85"/>
    <w:rsid w:val="00327F11"/>
    <w:rsid w:val="00330305"/>
    <w:rsid w:val="0033042C"/>
    <w:rsid w:val="00330876"/>
    <w:rsid w:val="003309E3"/>
    <w:rsid w:val="00330E2F"/>
    <w:rsid w:val="00330E3D"/>
    <w:rsid w:val="0033134E"/>
    <w:rsid w:val="00331565"/>
    <w:rsid w:val="00331989"/>
    <w:rsid w:val="00332044"/>
    <w:rsid w:val="00332251"/>
    <w:rsid w:val="00333118"/>
    <w:rsid w:val="00333D29"/>
    <w:rsid w:val="003348E1"/>
    <w:rsid w:val="00335DEF"/>
    <w:rsid w:val="003400FB"/>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7E1"/>
    <w:rsid w:val="00351B11"/>
    <w:rsid w:val="0035260E"/>
    <w:rsid w:val="00353771"/>
    <w:rsid w:val="00354B9D"/>
    <w:rsid w:val="00357013"/>
    <w:rsid w:val="00357BC3"/>
    <w:rsid w:val="00360A25"/>
    <w:rsid w:val="003619D4"/>
    <w:rsid w:val="00362180"/>
    <w:rsid w:val="00362233"/>
    <w:rsid w:val="00362D2F"/>
    <w:rsid w:val="00363529"/>
    <w:rsid w:val="003635FF"/>
    <w:rsid w:val="00363775"/>
    <w:rsid w:val="00364139"/>
    <w:rsid w:val="00364E79"/>
    <w:rsid w:val="00366C05"/>
    <w:rsid w:val="003672B9"/>
    <w:rsid w:val="003675CF"/>
    <w:rsid w:val="00367971"/>
    <w:rsid w:val="00367F78"/>
    <w:rsid w:val="00367FE0"/>
    <w:rsid w:val="00370291"/>
    <w:rsid w:val="0037092E"/>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0F8B"/>
    <w:rsid w:val="003812A7"/>
    <w:rsid w:val="0038172C"/>
    <w:rsid w:val="00381E2D"/>
    <w:rsid w:val="00381FAD"/>
    <w:rsid w:val="0038486A"/>
    <w:rsid w:val="003848BF"/>
    <w:rsid w:val="003852B6"/>
    <w:rsid w:val="003856CF"/>
    <w:rsid w:val="003862FF"/>
    <w:rsid w:val="00386629"/>
    <w:rsid w:val="003870B0"/>
    <w:rsid w:val="0038710C"/>
    <w:rsid w:val="003876EB"/>
    <w:rsid w:val="0038797D"/>
    <w:rsid w:val="00387C95"/>
    <w:rsid w:val="003919CE"/>
    <w:rsid w:val="003933A1"/>
    <w:rsid w:val="00393991"/>
    <w:rsid w:val="00393A11"/>
    <w:rsid w:val="00393A4C"/>
    <w:rsid w:val="00393EF7"/>
    <w:rsid w:val="003948F3"/>
    <w:rsid w:val="0039495D"/>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D80"/>
    <w:rsid w:val="003A42C8"/>
    <w:rsid w:val="003A4EA7"/>
    <w:rsid w:val="003A5D2A"/>
    <w:rsid w:val="003A6591"/>
    <w:rsid w:val="003A7789"/>
    <w:rsid w:val="003A7DDD"/>
    <w:rsid w:val="003B0BC8"/>
    <w:rsid w:val="003B27A4"/>
    <w:rsid w:val="003B394F"/>
    <w:rsid w:val="003B4132"/>
    <w:rsid w:val="003B46D5"/>
    <w:rsid w:val="003B6F03"/>
    <w:rsid w:val="003B783F"/>
    <w:rsid w:val="003B7D0E"/>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205F"/>
    <w:rsid w:val="003D296F"/>
    <w:rsid w:val="003D2F95"/>
    <w:rsid w:val="003D3A03"/>
    <w:rsid w:val="003D4673"/>
    <w:rsid w:val="003D5004"/>
    <w:rsid w:val="003D6277"/>
    <w:rsid w:val="003D6669"/>
    <w:rsid w:val="003D672B"/>
    <w:rsid w:val="003D6842"/>
    <w:rsid w:val="003D69A2"/>
    <w:rsid w:val="003D6F81"/>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4055"/>
    <w:rsid w:val="00404C54"/>
    <w:rsid w:val="0040623F"/>
    <w:rsid w:val="00406484"/>
    <w:rsid w:val="0040673C"/>
    <w:rsid w:val="00406B06"/>
    <w:rsid w:val="00410E39"/>
    <w:rsid w:val="004115DC"/>
    <w:rsid w:val="00411EBC"/>
    <w:rsid w:val="0041259A"/>
    <w:rsid w:val="00412ECE"/>
    <w:rsid w:val="00413279"/>
    <w:rsid w:val="004138AD"/>
    <w:rsid w:val="004144B8"/>
    <w:rsid w:val="004144CF"/>
    <w:rsid w:val="00414533"/>
    <w:rsid w:val="00414C89"/>
    <w:rsid w:val="00415879"/>
    <w:rsid w:val="004163A3"/>
    <w:rsid w:val="00416CAE"/>
    <w:rsid w:val="00420302"/>
    <w:rsid w:val="00420318"/>
    <w:rsid w:val="004203A7"/>
    <w:rsid w:val="00420599"/>
    <w:rsid w:val="00420EC5"/>
    <w:rsid w:val="004211C6"/>
    <w:rsid w:val="00421B6B"/>
    <w:rsid w:val="00422113"/>
    <w:rsid w:val="00422F69"/>
    <w:rsid w:val="00423789"/>
    <w:rsid w:val="00424E0C"/>
    <w:rsid w:val="0042581E"/>
    <w:rsid w:val="00425E6F"/>
    <w:rsid w:val="0042651A"/>
    <w:rsid w:val="0042660E"/>
    <w:rsid w:val="004277B7"/>
    <w:rsid w:val="00427962"/>
    <w:rsid w:val="004311B3"/>
    <w:rsid w:val="004313D2"/>
    <w:rsid w:val="00431698"/>
    <w:rsid w:val="00431799"/>
    <w:rsid w:val="00431C86"/>
    <w:rsid w:val="00432804"/>
    <w:rsid w:val="00433190"/>
    <w:rsid w:val="004331ED"/>
    <w:rsid w:val="00433EDD"/>
    <w:rsid w:val="004343A7"/>
    <w:rsid w:val="00434451"/>
    <w:rsid w:val="0043467E"/>
    <w:rsid w:val="004348DA"/>
    <w:rsid w:val="00434B3D"/>
    <w:rsid w:val="00435C95"/>
    <w:rsid w:val="00436D76"/>
    <w:rsid w:val="00437351"/>
    <w:rsid w:val="004376D3"/>
    <w:rsid w:val="004422FD"/>
    <w:rsid w:val="00442374"/>
    <w:rsid w:val="00442DE3"/>
    <w:rsid w:val="00444316"/>
    <w:rsid w:val="0044438F"/>
    <w:rsid w:val="00444408"/>
    <w:rsid w:val="00444660"/>
    <w:rsid w:val="004447CF"/>
    <w:rsid w:val="00444AE7"/>
    <w:rsid w:val="00444BF7"/>
    <w:rsid w:val="00444EBB"/>
    <w:rsid w:val="00445A16"/>
    <w:rsid w:val="00445FCF"/>
    <w:rsid w:val="0044699F"/>
    <w:rsid w:val="00446E94"/>
    <w:rsid w:val="0044733A"/>
    <w:rsid w:val="004474F5"/>
    <w:rsid w:val="00450429"/>
    <w:rsid w:val="00450513"/>
    <w:rsid w:val="004513C4"/>
    <w:rsid w:val="00451DEB"/>
    <w:rsid w:val="004538BE"/>
    <w:rsid w:val="004555C2"/>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A55"/>
    <w:rsid w:val="00470B2E"/>
    <w:rsid w:val="00471147"/>
    <w:rsid w:val="00471705"/>
    <w:rsid w:val="00471CE6"/>
    <w:rsid w:val="0047296B"/>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8121E"/>
    <w:rsid w:val="0048127D"/>
    <w:rsid w:val="0048160C"/>
    <w:rsid w:val="00481A29"/>
    <w:rsid w:val="004820E3"/>
    <w:rsid w:val="00482B79"/>
    <w:rsid w:val="00482FDA"/>
    <w:rsid w:val="00483F8B"/>
    <w:rsid w:val="00485DBB"/>
    <w:rsid w:val="00485EC4"/>
    <w:rsid w:val="00486B67"/>
    <w:rsid w:val="00486ED9"/>
    <w:rsid w:val="004871E8"/>
    <w:rsid w:val="00487AA2"/>
    <w:rsid w:val="00492A07"/>
    <w:rsid w:val="00492A50"/>
    <w:rsid w:val="00492E3A"/>
    <w:rsid w:val="00492EA6"/>
    <w:rsid w:val="00493152"/>
    <w:rsid w:val="004937BA"/>
    <w:rsid w:val="004937F1"/>
    <w:rsid w:val="00493939"/>
    <w:rsid w:val="0049410A"/>
    <w:rsid w:val="00494155"/>
    <w:rsid w:val="0049418C"/>
    <w:rsid w:val="004944E7"/>
    <w:rsid w:val="00494F73"/>
    <w:rsid w:val="00495AC0"/>
    <w:rsid w:val="00495B78"/>
    <w:rsid w:val="00496CDC"/>
    <w:rsid w:val="004975BD"/>
    <w:rsid w:val="0049761D"/>
    <w:rsid w:val="004976ED"/>
    <w:rsid w:val="00497A23"/>
    <w:rsid w:val="00497F01"/>
    <w:rsid w:val="004A1EBF"/>
    <w:rsid w:val="004A29B0"/>
    <w:rsid w:val="004A2A57"/>
    <w:rsid w:val="004A2D16"/>
    <w:rsid w:val="004A39FA"/>
    <w:rsid w:val="004A4F69"/>
    <w:rsid w:val="004A5009"/>
    <w:rsid w:val="004A5882"/>
    <w:rsid w:val="004A5E8F"/>
    <w:rsid w:val="004A6180"/>
    <w:rsid w:val="004A6430"/>
    <w:rsid w:val="004B00B3"/>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32C1"/>
    <w:rsid w:val="004C3C6B"/>
    <w:rsid w:val="004C4D58"/>
    <w:rsid w:val="004C4EFD"/>
    <w:rsid w:val="004C5330"/>
    <w:rsid w:val="004C7861"/>
    <w:rsid w:val="004C7CCB"/>
    <w:rsid w:val="004D0C37"/>
    <w:rsid w:val="004D15E2"/>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12E0"/>
    <w:rsid w:val="004F2878"/>
    <w:rsid w:val="004F44B8"/>
    <w:rsid w:val="004F4C95"/>
    <w:rsid w:val="004F4CDA"/>
    <w:rsid w:val="004F4EBB"/>
    <w:rsid w:val="004F5F9D"/>
    <w:rsid w:val="004F6AB1"/>
    <w:rsid w:val="004F78A8"/>
    <w:rsid w:val="00500B95"/>
    <w:rsid w:val="00501FA6"/>
    <w:rsid w:val="0050284A"/>
    <w:rsid w:val="00502974"/>
    <w:rsid w:val="00502FF3"/>
    <w:rsid w:val="0050333B"/>
    <w:rsid w:val="005039F7"/>
    <w:rsid w:val="00504024"/>
    <w:rsid w:val="0050431D"/>
    <w:rsid w:val="0050453A"/>
    <w:rsid w:val="00504B93"/>
    <w:rsid w:val="00504D12"/>
    <w:rsid w:val="00504F12"/>
    <w:rsid w:val="005063A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876"/>
    <w:rsid w:val="005159EF"/>
    <w:rsid w:val="00515C93"/>
    <w:rsid w:val="00515FE1"/>
    <w:rsid w:val="00516293"/>
    <w:rsid w:val="0051785D"/>
    <w:rsid w:val="00517D73"/>
    <w:rsid w:val="00520FA2"/>
    <w:rsid w:val="00521022"/>
    <w:rsid w:val="0052209C"/>
    <w:rsid w:val="005228B3"/>
    <w:rsid w:val="00524C3B"/>
    <w:rsid w:val="00524D4C"/>
    <w:rsid w:val="00524D74"/>
    <w:rsid w:val="0052581E"/>
    <w:rsid w:val="00526160"/>
    <w:rsid w:val="005265C5"/>
    <w:rsid w:val="005270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9C5"/>
    <w:rsid w:val="00543D69"/>
    <w:rsid w:val="005441DB"/>
    <w:rsid w:val="00544265"/>
    <w:rsid w:val="00545773"/>
    <w:rsid w:val="005471AE"/>
    <w:rsid w:val="00550C70"/>
    <w:rsid w:val="00551888"/>
    <w:rsid w:val="00551A5B"/>
    <w:rsid w:val="005527FB"/>
    <w:rsid w:val="00552AAA"/>
    <w:rsid w:val="00552B82"/>
    <w:rsid w:val="00553C2A"/>
    <w:rsid w:val="00553E5E"/>
    <w:rsid w:val="005541CF"/>
    <w:rsid w:val="00554305"/>
    <w:rsid w:val="0055481E"/>
    <w:rsid w:val="00554FD9"/>
    <w:rsid w:val="005554AA"/>
    <w:rsid w:val="00555537"/>
    <w:rsid w:val="005561F3"/>
    <w:rsid w:val="00556BE1"/>
    <w:rsid w:val="005572D0"/>
    <w:rsid w:val="00560226"/>
    <w:rsid w:val="00560E01"/>
    <w:rsid w:val="00561F59"/>
    <w:rsid w:val="00562117"/>
    <w:rsid w:val="00562172"/>
    <w:rsid w:val="00562CBE"/>
    <w:rsid w:val="00563CE1"/>
    <w:rsid w:val="00563D41"/>
    <w:rsid w:val="005641F3"/>
    <w:rsid w:val="00564BA3"/>
    <w:rsid w:val="00564D8D"/>
    <w:rsid w:val="00564E91"/>
    <w:rsid w:val="00565CED"/>
    <w:rsid w:val="00570511"/>
    <w:rsid w:val="005726BA"/>
    <w:rsid w:val="0057440C"/>
    <w:rsid w:val="0057469B"/>
    <w:rsid w:val="0057501A"/>
    <w:rsid w:val="0057652E"/>
    <w:rsid w:val="0058004C"/>
    <w:rsid w:val="0058077A"/>
    <w:rsid w:val="005814E4"/>
    <w:rsid w:val="00581D9E"/>
    <w:rsid w:val="00581DC2"/>
    <w:rsid w:val="00582157"/>
    <w:rsid w:val="005828DE"/>
    <w:rsid w:val="00582981"/>
    <w:rsid w:val="00582ACA"/>
    <w:rsid w:val="0058307B"/>
    <w:rsid w:val="0058335D"/>
    <w:rsid w:val="00583CDD"/>
    <w:rsid w:val="00584F7F"/>
    <w:rsid w:val="00585286"/>
    <w:rsid w:val="00586D5B"/>
    <w:rsid w:val="00587EFF"/>
    <w:rsid w:val="0059004E"/>
    <w:rsid w:val="005900C9"/>
    <w:rsid w:val="005902BA"/>
    <w:rsid w:val="00590756"/>
    <w:rsid w:val="00594224"/>
    <w:rsid w:val="005949B1"/>
    <w:rsid w:val="00595DB8"/>
    <w:rsid w:val="00596219"/>
    <w:rsid w:val="00596545"/>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DA3"/>
    <w:rsid w:val="005A766E"/>
    <w:rsid w:val="005B0159"/>
    <w:rsid w:val="005B01E6"/>
    <w:rsid w:val="005B0E6B"/>
    <w:rsid w:val="005B1412"/>
    <w:rsid w:val="005B16A4"/>
    <w:rsid w:val="005B1884"/>
    <w:rsid w:val="005B18EC"/>
    <w:rsid w:val="005B2B91"/>
    <w:rsid w:val="005B2BAF"/>
    <w:rsid w:val="005B2DD1"/>
    <w:rsid w:val="005B348E"/>
    <w:rsid w:val="005B46CA"/>
    <w:rsid w:val="005B4EFB"/>
    <w:rsid w:val="005B58B3"/>
    <w:rsid w:val="005B5AC2"/>
    <w:rsid w:val="005B61C1"/>
    <w:rsid w:val="005B62D1"/>
    <w:rsid w:val="005B6466"/>
    <w:rsid w:val="005B653C"/>
    <w:rsid w:val="005B76E4"/>
    <w:rsid w:val="005B791F"/>
    <w:rsid w:val="005C09B0"/>
    <w:rsid w:val="005C0F72"/>
    <w:rsid w:val="005C17CD"/>
    <w:rsid w:val="005C1D4D"/>
    <w:rsid w:val="005C214C"/>
    <w:rsid w:val="005C251A"/>
    <w:rsid w:val="005C27AA"/>
    <w:rsid w:val="005C31F2"/>
    <w:rsid w:val="005C363B"/>
    <w:rsid w:val="005C3AE3"/>
    <w:rsid w:val="005C5748"/>
    <w:rsid w:val="005C57CD"/>
    <w:rsid w:val="005C760A"/>
    <w:rsid w:val="005D00C8"/>
    <w:rsid w:val="005D020A"/>
    <w:rsid w:val="005D0CF1"/>
    <w:rsid w:val="005D10E3"/>
    <w:rsid w:val="005D1350"/>
    <w:rsid w:val="005D1C37"/>
    <w:rsid w:val="005D1CF5"/>
    <w:rsid w:val="005D1F99"/>
    <w:rsid w:val="005D204A"/>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1E1"/>
    <w:rsid w:val="005E08A7"/>
    <w:rsid w:val="005E08CF"/>
    <w:rsid w:val="005E1471"/>
    <w:rsid w:val="005E1500"/>
    <w:rsid w:val="005E1CD4"/>
    <w:rsid w:val="005E20AC"/>
    <w:rsid w:val="005E2201"/>
    <w:rsid w:val="005E2B8E"/>
    <w:rsid w:val="005E2CE0"/>
    <w:rsid w:val="005E2EF4"/>
    <w:rsid w:val="005E328C"/>
    <w:rsid w:val="005E4682"/>
    <w:rsid w:val="005E47E3"/>
    <w:rsid w:val="005E487B"/>
    <w:rsid w:val="005E4984"/>
    <w:rsid w:val="005E5483"/>
    <w:rsid w:val="005E5F7E"/>
    <w:rsid w:val="005E60EE"/>
    <w:rsid w:val="005E7AB2"/>
    <w:rsid w:val="005E7CC1"/>
    <w:rsid w:val="005E7E47"/>
    <w:rsid w:val="005E7F2C"/>
    <w:rsid w:val="005F048F"/>
    <w:rsid w:val="005F0602"/>
    <w:rsid w:val="005F14C2"/>
    <w:rsid w:val="005F1F79"/>
    <w:rsid w:val="005F373A"/>
    <w:rsid w:val="005F3D30"/>
    <w:rsid w:val="005F41BB"/>
    <w:rsid w:val="005F4C06"/>
    <w:rsid w:val="005F5EB7"/>
    <w:rsid w:val="005F649F"/>
    <w:rsid w:val="005F6D2F"/>
    <w:rsid w:val="005F72BC"/>
    <w:rsid w:val="005F7548"/>
    <w:rsid w:val="006003C4"/>
    <w:rsid w:val="006012DF"/>
    <w:rsid w:val="0060149E"/>
    <w:rsid w:val="00601674"/>
    <w:rsid w:val="006019D6"/>
    <w:rsid w:val="00602CF9"/>
    <w:rsid w:val="0060316D"/>
    <w:rsid w:val="006031E1"/>
    <w:rsid w:val="006032E4"/>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5385"/>
    <w:rsid w:val="0061551F"/>
    <w:rsid w:val="00615E8A"/>
    <w:rsid w:val="006165AE"/>
    <w:rsid w:val="006177E6"/>
    <w:rsid w:val="00617BE4"/>
    <w:rsid w:val="00617F6E"/>
    <w:rsid w:val="00620075"/>
    <w:rsid w:val="00620915"/>
    <w:rsid w:val="00620D35"/>
    <w:rsid w:val="0062129D"/>
    <w:rsid w:val="006219A6"/>
    <w:rsid w:val="00622C93"/>
    <w:rsid w:val="00622D0B"/>
    <w:rsid w:val="00622F0C"/>
    <w:rsid w:val="006233B0"/>
    <w:rsid w:val="00623CE4"/>
    <w:rsid w:val="00624C8B"/>
    <w:rsid w:val="0062553C"/>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398"/>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2988"/>
    <w:rsid w:val="00643095"/>
    <w:rsid w:val="0064376A"/>
    <w:rsid w:val="0064386D"/>
    <w:rsid w:val="00643BAE"/>
    <w:rsid w:val="00643C7A"/>
    <w:rsid w:val="00645234"/>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B64"/>
    <w:rsid w:val="00653C95"/>
    <w:rsid w:val="00653D8A"/>
    <w:rsid w:val="0065431A"/>
    <w:rsid w:val="00654739"/>
    <w:rsid w:val="00655430"/>
    <w:rsid w:val="0065600C"/>
    <w:rsid w:val="006560AB"/>
    <w:rsid w:val="006564B7"/>
    <w:rsid w:val="00656F7C"/>
    <w:rsid w:val="00657BE1"/>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5FBA"/>
    <w:rsid w:val="00676538"/>
    <w:rsid w:val="006765BC"/>
    <w:rsid w:val="0067740B"/>
    <w:rsid w:val="006779A8"/>
    <w:rsid w:val="00680292"/>
    <w:rsid w:val="00680355"/>
    <w:rsid w:val="00680CF2"/>
    <w:rsid w:val="00680DD7"/>
    <w:rsid w:val="00681501"/>
    <w:rsid w:val="00681845"/>
    <w:rsid w:val="00683750"/>
    <w:rsid w:val="0068450B"/>
    <w:rsid w:val="00684C59"/>
    <w:rsid w:val="00684E29"/>
    <w:rsid w:val="006850F1"/>
    <w:rsid w:val="006855E8"/>
    <w:rsid w:val="006863C1"/>
    <w:rsid w:val="00687021"/>
    <w:rsid w:val="006872A5"/>
    <w:rsid w:val="00687701"/>
    <w:rsid w:val="006877C2"/>
    <w:rsid w:val="006903B1"/>
    <w:rsid w:val="00690561"/>
    <w:rsid w:val="00691CAF"/>
    <w:rsid w:val="00692A83"/>
    <w:rsid w:val="00692C9D"/>
    <w:rsid w:val="0069391A"/>
    <w:rsid w:val="0069446C"/>
    <w:rsid w:val="006945B4"/>
    <w:rsid w:val="00695118"/>
    <w:rsid w:val="00695549"/>
    <w:rsid w:val="006958D2"/>
    <w:rsid w:val="00696F2E"/>
    <w:rsid w:val="00697013"/>
    <w:rsid w:val="006975C9"/>
    <w:rsid w:val="00697647"/>
    <w:rsid w:val="006979D0"/>
    <w:rsid w:val="00697F2D"/>
    <w:rsid w:val="00697F6E"/>
    <w:rsid w:val="006A008D"/>
    <w:rsid w:val="006A0470"/>
    <w:rsid w:val="006A0F26"/>
    <w:rsid w:val="006A1974"/>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7A4"/>
    <w:rsid w:val="006B3822"/>
    <w:rsid w:val="006B4C36"/>
    <w:rsid w:val="006B66D8"/>
    <w:rsid w:val="006B690C"/>
    <w:rsid w:val="006B77FD"/>
    <w:rsid w:val="006B7C74"/>
    <w:rsid w:val="006C06AF"/>
    <w:rsid w:val="006C07FC"/>
    <w:rsid w:val="006C09DE"/>
    <w:rsid w:val="006C17F2"/>
    <w:rsid w:val="006C1C3E"/>
    <w:rsid w:val="006C2CB6"/>
    <w:rsid w:val="006C3B65"/>
    <w:rsid w:val="006C3F1E"/>
    <w:rsid w:val="006C5A3C"/>
    <w:rsid w:val="006C5CEE"/>
    <w:rsid w:val="006C62EE"/>
    <w:rsid w:val="006C68F5"/>
    <w:rsid w:val="006D002E"/>
    <w:rsid w:val="006D14DC"/>
    <w:rsid w:val="006D27E7"/>
    <w:rsid w:val="006D2C99"/>
    <w:rsid w:val="006D4D30"/>
    <w:rsid w:val="006D5A4A"/>
    <w:rsid w:val="006D5A57"/>
    <w:rsid w:val="006D67D4"/>
    <w:rsid w:val="006D6A6F"/>
    <w:rsid w:val="006D6B37"/>
    <w:rsid w:val="006D6E8A"/>
    <w:rsid w:val="006D71F6"/>
    <w:rsid w:val="006D76E7"/>
    <w:rsid w:val="006D7A52"/>
    <w:rsid w:val="006D7B6A"/>
    <w:rsid w:val="006E099B"/>
    <w:rsid w:val="006E1D90"/>
    <w:rsid w:val="006E1F4C"/>
    <w:rsid w:val="006E20B3"/>
    <w:rsid w:val="006E235F"/>
    <w:rsid w:val="006E307E"/>
    <w:rsid w:val="006E415C"/>
    <w:rsid w:val="006E4491"/>
    <w:rsid w:val="006E45E9"/>
    <w:rsid w:val="006E4FDA"/>
    <w:rsid w:val="006E57A1"/>
    <w:rsid w:val="006E59C9"/>
    <w:rsid w:val="006E6087"/>
    <w:rsid w:val="006E60DB"/>
    <w:rsid w:val="006E7B24"/>
    <w:rsid w:val="006F0BBC"/>
    <w:rsid w:val="006F0BFD"/>
    <w:rsid w:val="006F312D"/>
    <w:rsid w:val="006F3A33"/>
    <w:rsid w:val="006F5E70"/>
    <w:rsid w:val="006F6917"/>
    <w:rsid w:val="006F6A9D"/>
    <w:rsid w:val="007004CE"/>
    <w:rsid w:val="007005B9"/>
    <w:rsid w:val="007016B0"/>
    <w:rsid w:val="007016B9"/>
    <w:rsid w:val="007018DF"/>
    <w:rsid w:val="00701D06"/>
    <w:rsid w:val="00702AA4"/>
    <w:rsid w:val="00702BDD"/>
    <w:rsid w:val="00703BE1"/>
    <w:rsid w:val="00704F5B"/>
    <w:rsid w:val="007050CF"/>
    <w:rsid w:val="00705777"/>
    <w:rsid w:val="00705EF1"/>
    <w:rsid w:val="007063CF"/>
    <w:rsid w:val="00710EE5"/>
    <w:rsid w:val="00710F54"/>
    <w:rsid w:val="00711154"/>
    <w:rsid w:val="00711456"/>
    <w:rsid w:val="007115E1"/>
    <w:rsid w:val="00711975"/>
    <w:rsid w:val="00711D1E"/>
    <w:rsid w:val="00711D2E"/>
    <w:rsid w:val="00711DA4"/>
    <w:rsid w:val="00712181"/>
    <w:rsid w:val="00712215"/>
    <w:rsid w:val="00712D70"/>
    <w:rsid w:val="007138FC"/>
    <w:rsid w:val="00714498"/>
    <w:rsid w:val="007149E0"/>
    <w:rsid w:val="00714CA8"/>
    <w:rsid w:val="0071566D"/>
    <w:rsid w:val="007174AB"/>
    <w:rsid w:val="007203BD"/>
    <w:rsid w:val="00720CE1"/>
    <w:rsid w:val="0072174C"/>
    <w:rsid w:val="007224FE"/>
    <w:rsid w:val="007226CC"/>
    <w:rsid w:val="00722E83"/>
    <w:rsid w:val="007234A8"/>
    <w:rsid w:val="00723F85"/>
    <w:rsid w:val="0072450E"/>
    <w:rsid w:val="00725687"/>
    <w:rsid w:val="0072600B"/>
    <w:rsid w:val="00726809"/>
    <w:rsid w:val="00727D6D"/>
    <w:rsid w:val="00727F72"/>
    <w:rsid w:val="0073061B"/>
    <w:rsid w:val="00731EA0"/>
    <w:rsid w:val="00731F82"/>
    <w:rsid w:val="007332B0"/>
    <w:rsid w:val="00733B01"/>
    <w:rsid w:val="0073438E"/>
    <w:rsid w:val="00734D72"/>
    <w:rsid w:val="00734E7F"/>
    <w:rsid w:val="00736BC9"/>
    <w:rsid w:val="0073785B"/>
    <w:rsid w:val="00737B73"/>
    <w:rsid w:val="00740B1C"/>
    <w:rsid w:val="00741615"/>
    <w:rsid w:val="00741727"/>
    <w:rsid w:val="00741E92"/>
    <w:rsid w:val="0074209F"/>
    <w:rsid w:val="00742133"/>
    <w:rsid w:val="00742567"/>
    <w:rsid w:val="00742AF8"/>
    <w:rsid w:val="00742DEE"/>
    <w:rsid w:val="00742DF0"/>
    <w:rsid w:val="00743969"/>
    <w:rsid w:val="007442D0"/>
    <w:rsid w:val="007452F3"/>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5B6"/>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4670"/>
    <w:rsid w:val="007754E7"/>
    <w:rsid w:val="007759E2"/>
    <w:rsid w:val="00776A03"/>
    <w:rsid w:val="00777F3E"/>
    <w:rsid w:val="007801AD"/>
    <w:rsid w:val="007803C9"/>
    <w:rsid w:val="007808F5"/>
    <w:rsid w:val="00781460"/>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965"/>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2A24"/>
    <w:rsid w:val="007A2D93"/>
    <w:rsid w:val="007A2FDA"/>
    <w:rsid w:val="007A347C"/>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CEB"/>
    <w:rsid w:val="007C048E"/>
    <w:rsid w:val="007C0579"/>
    <w:rsid w:val="007C091A"/>
    <w:rsid w:val="007C0A91"/>
    <w:rsid w:val="007C0F86"/>
    <w:rsid w:val="007C2AC6"/>
    <w:rsid w:val="007C367B"/>
    <w:rsid w:val="007C3CBA"/>
    <w:rsid w:val="007C6589"/>
    <w:rsid w:val="007C6624"/>
    <w:rsid w:val="007C6AA4"/>
    <w:rsid w:val="007C70A7"/>
    <w:rsid w:val="007C734E"/>
    <w:rsid w:val="007C7590"/>
    <w:rsid w:val="007D203B"/>
    <w:rsid w:val="007D255E"/>
    <w:rsid w:val="007D2845"/>
    <w:rsid w:val="007D312E"/>
    <w:rsid w:val="007D31E1"/>
    <w:rsid w:val="007D320A"/>
    <w:rsid w:val="007D349B"/>
    <w:rsid w:val="007D35D3"/>
    <w:rsid w:val="007D4653"/>
    <w:rsid w:val="007D4B2D"/>
    <w:rsid w:val="007D51EB"/>
    <w:rsid w:val="007D6D92"/>
    <w:rsid w:val="007D729A"/>
    <w:rsid w:val="007E0320"/>
    <w:rsid w:val="007E045A"/>
    <w:rsid w:val="007E05F6"/>
    <w:rsid w:val="007E06FB"/>
    <w:rsid w:val="007E0891"/>
    <w:rsid w:val="007E0DCE"/>
    <w:rsid w:val="007E0F1C"/>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11B"/>
    <w:rsid w:val="00833368"/>
    <w:rsid w:val="00833681"/>
    <w:rsid w:val="0083531B"/>
    <w:rsid w:val="00836FD3"/>
    <w:rsid w:val="0083709C"/>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5F4"/>
    <w:rsid w:val="0089129C"/>
    <w:rsid w:val="00891D3D"/>
    <w:rsid w:val="0089244B"/>
    <w:rsid w:val="0089369A"/>
    <w:rsid w:val="00893F52"/>
    <w:rsid w:val="00893F9D"/>
    <w:rsid w:val="0089410B"/>
    <w:rsid w:val="00895969"/>
    <w:rsid w:val="0089598F"/>
    <w:rsid w:val="00895DA4"/>
    <w:rsid w:val="00895DA8"/>
    <w:rsid w:val="008960E4"/>
    <w:rsid w:val="008972D0"/>
    <w:rsid w:val="00897A8E"/>
    <w:rsid w:val="008A1193"/>
    <w:rsid w:val="008A28E9"/>
    <w:rsid w:val="008A2B9C"/>
    <w:rsid w:val="008A341E"/>
    <w:rsid w:val="008A3573"/>
    <w:rsid w:val="008A3602"/>
    <w:rsid w:val="008A3C8B"/>
    <w:rsid w:val="008A3F2A"/>
    <w:rsid w:val="008A4C3F"/>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F3F"/>
    <w:rsid w:val="008D5244"/>
    <w:rsid w:val="008D52EC"/>
    <w:rsid w:val="008D5F7F"/>
    <w:rsid w:val="008D60B7"/>
    <w:rsid w:val="008D6CC2"/>
    <w:rsid w:val="008D7083"/>
    <w:rsid w:val="008D733D"/>
    <w:rsid w:val="008D7FE9"/>
    <w:rsid w:val="008E0110"/>
    <w:rsid w:val="008E0290"/>
    <w:rsid w:val="008E0C33"/>
    <w:rsid w:val="008E0CF8"/>
    <w:rsid w:val="008E1324"/>
    <w:rsid w:val="008E19B0"/>
    <w:rsid w:val="008E1D6E"/>
    <w:rsid w:val="008E2340"/>
    <w:rsid w:val="008E2AC5"/>
    <w:rsid w:val="008E32B8"/>
    <w:rsid w:val="008E33B5"/>
    <w:rsid w:val="008E340B"/>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15FE"/>
    <w:rsid w:val="00902067"/>
    <w:rsid w:val="009020F1"/>
    <w:rsid w:val="009029A7"/>
    <w:rsid w:val="00902C6A"/>
    <w:rsid w:val="00902CDB"/>
    <w:rsid w:val="009041AF"/>
    <w:rsid w:val="00905271"/>
    <w:rsid w:val="0090585E"/>
    <w:rsid w:val="00905A7E"/>
    <w:rsid w:val="009068C2"/>
    <w:rsid w:val="0090778C"/>
    <w:rsid w:val="00907E2A"/>
    <w:rsid w:val="009103BF"/>
    <w:rsid w:val="00910744"/>
    <w:rsid w:val="00910970"/>
    <w:rsid w:val="00910A4A"/>
    <w:rsid w:val="00910F57"/>
    <w:rsid w:val="00911188"/>
    <w:rsid w:val="009116C0"/>
    <w:rsid w:val="00911844"/>
    <w:rsid w:val="00911982"/>
    <w:rsid w:val="00911A08"/>
    <w:rsid w:val="00912A1E"/>
    <w:rsid w:val="00912BC9"/>
    <w:rsid w:val="00912CAF"/>
    <w:rsid w:val="0091312E"/>
    <w:rsid w:val="009133A6"/>
    <w:rsid w:val="0091397B"/>
    <w:rsid w:val="00913E12"/>
    <w:rsid w:val="00914249"/>
    <w:rsid w:val="00914E90"/>
    <w:rsid w:val="00914FF7"/>
    <w:rsid w:val="0091650B"/>
    <w:rsid w:val="009166AD"/>
    <w:rsid w:val="00916E8B"/>
    <w:rsid w:val="0091746B"/>
    <w:rsid w:val="0092031B"/>
    <w:rsid w:val="009203E4"/>
    <w:rsid w:val="00921A0A"/>
    <w:rsid w:val="00921B52"/>
    <w:rsid w:val="00921C51"/>
    <w:rsid w:val="00921F0F"/>
    <w:rsid w:val="0092227D"/>
    <w:rsid w:val="009228B9"/>
    <w:rsid w:val="00922ED6"/>
    <w:rsid w:val="00923D06"/>
    <w:rsid w:val="009249CD"/>
    <w:rsid w:val="00924A00"/>
    <w:rsid w:val="00924FB2"/>
    <w:rsid w:val="00925434"/>
    <w:rsid w:val="00925CA3"/>
    <w:rsid w:val="00926E0D"/>
    <w:rsid w:val="00927332"/>
    <w:rsid w:val="009276A0"/>
    <w:rsid w:val="0093023A"/>
    <w:rsid w:val="009305CE"/>
    <w:rsid w:val="009310FA"/>
    <w:rsid w:val="00931549"/>
    <w:rsid w:val="009329C0"/>
    <w:rsid w:val="00932B66"/>
    <w:rsid w:val="0093318B"/>
    <w:rsid w:val="00933642"/>
    <w:rsid w:val="00934350"/>
    <w:rsid w:val="00934A62"/>
    <w:rsid w:val="00934B96"/>
    <w:rsid w:val="00934FB6"/>
    <w:rsid w:val="00935226"/>
    <w:rsid w:val="00935754"/>
    <w:rsid w:val="009358AE"/>
    <w:rsid w:val="009363B3"/>
    <w:rsid w:val="009368D3"/>
    <w:rsid w:val="00936AA1"/>
    <w:rsid w:val="00937030"/>
    <w:rsid w:val="009371CE"/>
    <w:rsid w:val="009375BA"/>
    <w:rsid w:val="00940170"/>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697E"/>
    <w:rsid w:val="00946A2F"/>
    <w:rsid w:val="00946F3C"/>
    <w:rsid w:val="00946FA9"/>
    <w:rsid w:val="009471AD"/>
    <w:rsid w:val="00947A0E"/>
    <w:rsid w:val="00947A81"/>
    <w:rsid w:val="009509B1"/>
    <w:rsid w:val="00950F61"/>
    <w:rsid w:val="009512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913C4"/>
    <w:rsid w:val="009913DC"/>
    <w:rsid w:val="00991B4C"/>
    <w:rsid w:val="00991D8E"/>
    <w:rsid w:val="0099260E"/>
    <w:rsid w:val="009932F0"/>
    <w:rsid w:val="0099383F"/>
    <w:rsid w:val="00993ADC"/>
    <w:rsid w:val="00993D4F"/>
    <w:rsid w:val="00993DE3"/>
    <w:rsid w:val="00993F1A"/>
    <w:rsid w:val="009959CC"/>
    <w:rsid w:val="00996464"/>
    <w:rsid w:val="009964DF"/>
    <w:rsid w:val="009966F7"/>
    <w:rsid w:val="00996F75"/>
    <w:rsid w:val="0099765A"/>
    <w:rsid w:val="009976AF"/>
    <w:rsid w:val="009A09BC"/>
    <w:rsid w:val="009A0BC1"/>
    <w:rsid w:val="009A0F98"/>
    <w:rsid w:val="009A1EBC"/>
    <w:rsid w:val="009A3F55"/>
    <w:rsid w:val="009A4365"/>
    <w:rsid w:val="009A488F"/>
    <w:rsid w:val="009A4CF3"/>
    <w:rsid w:val="009A56F0"/>
    <w:rsid w:val="009A6902"/>
    <w:rsid w:val="009B008C"/>
    <w:rsid w:val="009B0539"/>
    <w:rsid w:val="009B157A"/>
    <w:rsid w:val="009B19AA"/>
    <w:rsid w:val="009B1CCD"/>
    <w:rsid w:val="009B28B8"/>
    <w:rsid w:val="009B2B7A"/>
    <w:rsid w:val="009B3110"/>
    <w:rsid w:val="009B353E"/>
    <w:rsid w:val="009B3C4E"/>
    <w:rsid w:val="009B411D"/>
    <w:rsid w:val="009B4246"/>
    <w:rsid w:val="009B4E22"/>
    <w:rsid w:val="009B57D6"/>
    <w:rsid w:val="009B5C57"/>
    <w:rsid w:val="009B5D68"/>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658"/>
    <w:rsid w:val="009C5259"/>
    <w:rsid w:val="009C543F"/>
    <w:rsid w:val="009C5A0F"/>
    <w:rsid w:val="009C5E36"/>
    <w:rsid w:val="009C6D82"/>
    <w:rsid w:val="009C7722"/>
    <w:rsid w:val="009C783C"/>
    <w:rsid w:val="009C7A1B"/>
    <w:rsid w:val="009D03D6"/>
    <w:rsid w:val="009D1DB4"/>
    <w:rsid w:val="009D2B04"/>
    <w:rsid w:val="009D3F39"/>
    <w:rsid w:val="009D4404"/>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183B"/>
    <w:rsid w:val="009E20A8"/>
    <w:rsid w:val="009E21D0"/>
    <w:rsid w:val="009E236C"/>
    <w:rsid w:val="009E28E0"/>
    <w:rsid w:val="009E2A72"/>
    <w:rsid w:val="009E2B76"/>
    <w:rsid w:val="009E3400"/>
    <w:rsid w:val="009E38C6"/>
    <w:rsid w:val="009E3AF4"/>
    <w:rsid w:val="009E408B"/>
    <w:rsid w:val="009E4435"/>
    <w:rsid w:val="009E44AA"/>
    <w:rsid w:val="009E48A6"/>
    <w:rsid w:val="009E49F5"/>
    <w:rsid w:val="009E4E2C"/>
    <w:rsid w:val="009E5842"/>
    <w:rsid w:val="009E721C"/>
    <w:rsid w:val="009E77FC"/>
    <w:rsid w:val="009F0F39"/>
    <w:rsid w:val="009F1DFC"/>
    <w:rsid w:val="009F30BE"/>
    <w:rsid w:val="009F3277"/>
    <w:rsid w:val="009F3F53"/>
    <w:rsid w:val="009F46A5"/>
    <w:rsid w:val="009F558E"/>
    <w:rsid w:val="009F617D"/>
    <w:rsid w:val="009F6760"/>
    <w:rsid w:val="009F6B29"/>
    <w:rsid w:val="00A011EA"/>
    <w:rsid w:val="00A036B3"/>
    <w:rsid w:val="00A03857"/>
    <w:rsid w:val="00A038C5"/>
    <w:rsid w:val="00A03DF8"/>
    <w:rsid w:val="00A04002"/>
    <w:rsid w:val="00A05481"/>
    <w:rsid w:val="00A05D70"/>
    <w:rsid w:val="00A06633"/>
    <w:rsid w:val="00A0667A"/>
    <w:rsid w:val="00A071AC"/>
    <w:rsid w:val="00A075C0"/>
    <w:rsid w:val="00A10E89"/>
    <w:rsid w:val="00A10F48"/>
    <w:rsid w:val="00A12046"/>
    <w:rsid w:val="00A12BE4"/>
    <w:rsid w:val="00A13DAA"/>
    <w:rsid w:val="00A14104"/>
    <w:rsid w:val="00A1539B"/>
    <w:rsid w:val="00A15D01"/>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568B"/>
    <w:rsid w:val="00A25B36"/>
    <w:rsid w:val="00A2606B"/>
    <w:rsid w:val="00A26811"/>
    <w:rsid w:val="00A2681C"/>
    <w:rsid w:val="00A273B6"/>
    <w:rsid w:val="00A27BAB"/>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6EC"/>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978"/>
    <w:rsid w:val="00A62166"/>
    <w:rsid w:val="00A6250A"/>
    <w:rsid w:val="00A627E7"/>
    <w:rsid w:val="00A62DED"/>
    <w:rsid w:val="00A62E65"/>
    <w:rsid w:val="00A63437"/>
    <w:rsid w:val="00A63B2E"/>
    <w:rsid w:val="00A63E9E"/>
    <w:rsid w:val="00A63F48"/>
    <w:rsid w:val="00A64715"/>
    <w:rsid w:val="00A64771"/>
    <w:rsid w:val="00A650AA"/>
    <w:rsid w:val="00A66662"/>
    <w:rsid w:val="00A666F2"/>
    <w:rsid w:val="00A676ED"/>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856"/>
    <w:rsid w:val="00A82D12"/>
    <w:rsid w:val="00A838C4"/>
    <w:rsid w:val="00A83AF3"/>
    <w:rsid w:val="00A84998"/>
    <w:rsid w:val="00A85874"/>
    <w:rsid w:val="00A85917"/>
    <w:rsid w:val="00A87A97"/>
    <w:rsid w:val="00A90027"/>
    <w:rsid w:val="00A90111"/>
    <w:rsid w:val="00A9096F"/>
    <w:rsid w:val="00A91140"/>
    <w:rsid w:val="00A92147"/>
    <w:rsid w:val="00A92302"/>
    <w:rsid w:val="00A92C4E"/>
    <w:rsid w:val="00A938BC"/>
    <w:rsid w:val="00A94A18"/>
    <w:rsid w:val="00A95FA3"/>
    <w:rsid w:val="00A960D4"/>
    <w:rsid w:val="00AA0838"/>
    <w:rsid w:val="00AA1A7C"/>
    <w:rsid w:val="00AA1FDB"/>
    <w:rsid w:val="00AA286F"/>
    <w:rsid w:val="00AA2E76"/>
    <w:rsid w:val="00AA30EA"/>
    <w:rsid w:val="00AA4088"/>
    <w:rsid w:val="00AA4880"/>
    <w:rsid w:val="00AA4930"/>
    <w:rsid w:val="00AA54B9"/>
    <w:rsid w:val="00AA5792"/>
    <w:rsid w:val="00AA68D3"/>
    <w:rsid w:val="00AA69BA"/>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53A3"/>
    <w:rsid w:val="00AD5694"/>
    <w:rsid w:val="00AD62F7"/>
    <w:rsid w:val="00AD6435"/>
    <w:rsid w:val="00AD6771"/>
    <w:rsid w:val="00AD68A5"/>
    <w:rsid w:val="00AD7038"/>
    <w:rsid w:val="00AD79C9"/>
    <w:rsid w:val="00AD7DFE"/>
    <w:rsid w:val="00AE0625"/>
    <w:rsid w:val="00AE0D95"/>
    <w:rsid w:val="00AE1771"/>
    <w:rsid w:val="00AE2756"/>
    <w:rsid w:val="00AE2953"/>
    <w:rsid w:val="00AE3B47"/>
    <w:rsid w:val="00AE3EB8"/>
    <w:rsid w:val="00AE4C41"/>
    <w:rsid w:val="00AE5C32"/>
    <w:rsid w:val="00AE6690"/>
    <w:rsid w:val="00AE67AA"/>
    <w:rsid w:val="00AE752B"/>
    <w:rsid w:val="00AF0203"/>
    <w:rsid w:val="00AF161D"/>
    <w:rsid w:val="00AF166C"/>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74C"/>
    <w:rsid w:val="00B05F33"/>
    <w:rsid w:val="00B0680E"/>
    <w:rsid w:val="00B1044F"/>
    <w:rsid w:val="00B1080F"/>
    <w:rsid w:val="00B11B79"/>
    <w:rsid w:val="00B11E83"/>
    <w:rsid w:val="00B12639"/>
    <w:rsid w:val="00B12848"/>
    <w:rsid w:val="00B12B5A"/>
    <w:rsid w:val="00B13922"/>
    <w:rsid w:val="00B13BCB"/>
    <w:rsid w:val="00B13C50"/>
    <w:rsid w:val="00B13EE8"/>
    <w:rsid w:val="00B1471C"/>
    <w:rsid w:val="00B1581E"/>
    <w:rsid w:val="00B15A22"/>
    <w:rsid w:val="00B16CF7"/>
    <w:rsid w:val="00B16F09"/>
    <w:rsid w:val="00B17411"/>
    <w:rsid w:val="00B179F5"/>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0C59"/>
    <w:rsid w:val="00B32156"/>
    <w:rsid w:val="00B326CA"/>
    <w:rsid w:val="00B333EF"/>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47A4C"/>
    <w:rsid w:val="00B529E6"/>
    <w:rsid w:val="00B530BA"/>
    <w:rsid w:val="00B5361F"/>
    <w:rsid w:val="00B53653"/>
    <w:rsid w:val="00B53866"/>
    <w:rsid w:val="00B53F4D"/>
    <w:rsid w:val="00B546DA"/>
    <w:rsid w:val="00B548C1"/>
    <w:rsid w:val="00B548C5"/>
    <w:rsid w:val="00B54AC4"/>
    <w:rsid w:val="00B55D49"/>
    <w:rsid w:val="00B56A15"/>
    <w:rsid w:val="00B5786C"/>
    <w:rsid w:val="00B60AFA"/>
    <w:rsid w:val="00B60D64"/>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6E0"/>
    <w:rsid w:val="00B72641"/>
    <w:rsid w:val="00B72732"/>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FB"/>
    <w:rsid w:val="00B84E5A"/>
    <w:rsid w:val="00B85343"/>
    <w:rsid w:val="00B85B50"/>
    <w:rsid w:val="00B86477"/>
    <w:rsid w:val="00B86A89"/>
    <w:rsid w:val="00B87423"/>
    <w:rsid w:val="00B9048B"/>
    <w:rsid w:val="00B90AB5"/>
    <w:rsid w:val="00B911AE"/>
    <w:rsid w:val="00B91C83"/>
    <w:rsid w:val="00B91C8B"/>
    <w:rsid w:val="00B91F93"/>
    <w:rsid w:val="00B92A0C"/>
    <w:rsid w:val="00B92BF9"/>
    <w:rsid w:val="00B941DB"/>
    <w:rsid w:val="00B94B85"/>
    <w:rsid w:val="00B94CA3"/>
    <w:rsid w:val="00B94EA3"/>
    <w:rsid w:val="00B951F9"/>
    <w:rsid w:val="00B9560E"/>
    <w:rsid w:val="00B96995"/>
    <w:rsid w:val="00B969DA"/>
    <w:rsid w:val="00B97084"/>
    <w:rsid w:val="00B9793E"/>
    <w:rsid w:val="00BA0E8D"/>
    <w:rsid w:val="00BA3EB0"/>
    <w:rsid w:val="00BA5129"/>
    <w:rsid w:val="00BA520C"/>
    <w:rsid w:val="00BA5B16"/>
    <w:rsid w:val="00BA6635"/>
    <w:rsid w:val="00BA6EBA"/>
    <w:rsid w:val="00BA71D2"/>
    <w:rsid w:val="00BA76A4"/>
    <w:rsid w:val="00BB0034"/>
    <w:rsid w:val="00BB008E"/>
    <w:rsid w:val="00BB08DF"/>
    <w:rsid w:val="00BB0AEE"/>
    <w:rsid w:val="00BB0BC9"/>
    <w:rsid w:val="00BB0CEC"/>
    <w:rsid w:val="00BB100F"/>
    <w:rsid w:val="00BB1569"/>
    <w:rsid w:val="00BB20FA"/>
    <w:rsid w:val="00BB35BA"/>
    <w:rsid w:val="00BB3CA3"/>
    <w:rsid w:val="00BB3ECE"/>
    <w:rsid w:val="00BB4613"/>
    <w:rsid w:val="00BB47C4"/>
    <w:rsid w:val="00BB55D0"/>
    <w:rsid w:val="00BB61BF"/>
    <w:rsid w:val="00BB65D4"/>
    <w:rsid w:val="00BB69A4"/>
    <w:rsid w:val="00BB73C6"/>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1578"/>
    <w:rsid w:val="00BD2EFE"/>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C57"/>
    <w:rsid w:val="00BE445D"/>
    <w:rsid w:val="00BE4B66"/>
    <w:rsid w:val="00BE57EF"/>
    <w:rsid w:val="00BE58C5"/>
    <w:rsid w:val="00BE6DB0"/>
    <w:rsid w:val="00BE6EF6"/>
    <w:rsid w:val="00BE7D7C"/>
    <w:rsid w:val="00BF06F3"/>
    <w:rsid w:val="00BF071E"/>
    <w:rsid w:val="00BF264A"/>
    <w:rsid w:val="00BF27DD"/>
    <w:rsid w:val="00BF3095"/>
    <w:rsid w:val="00BF32C8"/>
    <w:rsid w:val="00BF37AE"/>
    <w:rsid w:val="00BF3964"/>
    <w:rsid w:val="00BF3C71"/>
    <w:rsid w:val="00BF3D93"/>
    <w:rsid w:val="00BF44BE"/>
    <w:rsid w:val="00BF573A"/>
    <w:rsid w:val="00BF687C"/>
    <w:rsid w:val="00BF6F2C"/>
    <w:rsid w:val="00BF7255"/>
    <w:rsid w:val="00BF765B"/>
    <w:rsid w:val="00C02FE6"/>
    <w:rsid w:val="00C036B1"/>
    <w:rsid w:val="00C04370"/>
    <w:rsid w:val="00C05FA5"/>
    <w:rsid w:val="00C06986"/>
    <w:rsid w:val="00C06F43"/>
    <w:rsid w:val="00C07197"/>
    <w:rsid w:val="00C0799D"/>
    <w:rsid w:val="00C07A46"/>
    <w:rsid w:val="00C102A2"/>
    <w:rsid w:val="00C107BF"/>
    <w:rsid w:val="00C108C8"/>
    <w:rsid w:val="00C10CDB"/>
    <w:rsid w:val="00C116BF"/>
    <w:rsid w:val="00C1188B"/>
    <w:rsid w:val="00C12884"/>
    <w:rsid w:val="00C12B37"/>
    <w:rsid w:val="00C13508"/>
    <w:rsid w:val="00C13747"/>
    <w:rsid w:val="00C14720"/>
    <w:rsid w:val="00C15DCF"/>
    <w:rsid w:val="00C17627"/>
    <w:rsid w:val="00C17AF0"/>
    <w:rsid w:val="00C17DD2"/>
    <w:rsid w:val="00C20025"/>
    <w:rsid w:val="00C20A9C"/>
    <w:rsid w:val="00C20B80"/>
    <w:rsid w:val="00C21DC6"/>
    <w:rsid w:val="00C220F3"/>
    <w:rsid w:val="00C22BA0"/>
    <w:rsid w:val="00C2316D"/>
    <w:rsid w:val="00C23E5E"/>
    <w:rsid w:val="00C240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3EA"/>
    <w:rsid w:val="00C404C7"/>
    <w:rsid w:val="00C41408"/>
    <w:rsid w:val="00C41413"/>
    <w:rsid w:val="00C4247E"/>
    <w:rsid w:val="00C42ADF"/>
    <w:rsid w:val="00C42C06"/>
    <w:rsid w:val="00C43103"/>
    <w:rsid w:val="00C435BD"/>
    <w:rsid w:val="00C43786"/>
    <w:rsid w:val="00C442E8"/>
    <w:rsid w:val="00C448D9"/>
    <w:rsid w:val="00C452F1"/>
    <w:rsid w:val="00C461E4"/>
    <w:rsid w:val="00C4712B"/>
    <w:rsid w:val="00C47B92"/>
    <w:rsid w:val="00C47FCB"/>
    <w:rsid w:val="00C5046D"/>
    <w:rsid w:val="00C50538"/>
    <w:rsid w:val="00C50F80"/>
    <w:rsid w:val="00C5186E"/>
    <w:rsid w:val="00C52516"/>
    <w:rsid w:val="00C52B3F"/>
    <w:rsid w:val="00C53869"/>
    <w:rsid w:val="00C54001"/>
    <w:rsid w:val="00C55661"/>
    <w:rsid w:val="00C56AEE"/>
    <w:rsid w:val="00C574ED"/>
    <w:rsid w:val="00C57B71"/>
    <w:rsid w:val="00C57F6F"/>
    <w:rsid w:val="00C603D9"/>
    <w:rsid w:val="00C61F29"/>
    <w:rsid w:val="00C62AB9"/>
    <w:rsid w:val="00C63820"/>
    <w:rsid w:val="00C6396B"/>
    <w:rsid w:val="00C63DA1"/>
    <w:rsid w:val="00C6421F"/>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77218"/>
    <w:rsid w:val="00C805F0"/>
    <w:rsid w:val="00C812D1"/>
    <w:rsid w:val="00C81B35"/>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939"/>
    <w:rsid w:val="00C90B7E"/>
    <w:rsid w:val="00C914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1A28"/>
    <w:rsid w:val="00CA2332"/>
    <w:rsid w:val="00CA3822"/>
    <w:rsid w:val="00CA460C"/>
    <w:rsid w:val="00CA6293"/>
    <w:rsid w:val="00CA7654"/>
    <w:rsid w:val="00CA7AC8"/>
    <w:rsid w:val="00CA7AE3"/>
    <w:rsid w:val="00CA7B96"/>
    <w:rsid w:val="00CB009A"/>
    <w:rsid w:val="00CB0BCD"/>
    <w:rsid w:val="00CB1068"/>
    <w:rsid w:val="00CB107F"/>
    <w:rsid w:val="00CB115F"/>
    <w:rsid w:val="00CB21FF"/>
    <w:rsid w:val="00CB27DF"/>
    <w:rsid w:val="00CB2CAC"/>
    <w:rsid w:val="00CB2F7A"/>
    <w:rsid w:val="00CB390D"/>
    <w:rsid w:val="00CB3DD8"/>
    <w:rsid w:val="00CB43AA"/>
    <w:rsid w:val="00CB4559"/>
    <w:rsid w:val="00CB581F"/>
    <w:rsid w:val="00CB5A51"/>
    <w:rsid w:val="00CB5B87"/>
    <w:rsid w:val="00CB5D95"/>
    <w:rsid w:val="00CB5F35"/>
    <w:rsid w:val="00CB631C"/>
    <w:rsid w:val="00CB6460"/>
    <w:rsid w:val="00CB6C45"/>
    <w:rsid w:val="00CB72E0"/>
    <w:rsid w:val="00CB731A"/>
    <w:rsid w:val="00CB74F0"/>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C3F"/>
    <w:rsid w:val="00CC6D2E"/>
    <w:rsid w:val="00CC785D"/>
    <w:rsid w:val="00CD02D7"/>
    <w:rsid w:val="00CD03AF"/>
    <w:rsid w:val="00CD1282"/>
    <w:rsid w:val="00CD1BDE"/>
    <w:rsid w:val="00CD269C"/>
    <w:rsid w:val="00CD2B39"/>
    <w:rsid w:val="00CD3522"/>
    <w:rsid w:val="00CD3856"/>
    <w:rsid w:val="00CD438E"/>
    <w:rsid w:val="00CD454B"/>
    <w:rsid w:val="00CD4576"/>
    <w:rsid w:val="00CD4BFE"/>
    <w:rsid w:val="00CD65CB"/>
    <w:rsid w:val="00CD6F2F"/>
    <w:rsid w:val="00CD7982"/>
    <w:rsid w:val="00CE067B"/>
    <w:rsid w:val="00CE0CEC"/>
    <w:rsid w:val="00CE0E45"/>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5C9"/>
    <w:rsid w:val="00CF09FB"/>
    <w:rsid w:val="00CF0A61"/>
    <w:rsid w:val="00CF1968"/>
    <w:rsid w:val="00CF2AE6"/>
    <w:rsid w:val="00CF2E6B"/>
    <w:rsid w:val="00CF364D"/>
    <w:rsid w:val="00CF3B2D"/>
    <w:rsid w:val="00CF3F03"/>
    <w:rsid w:val="00CF5B41"/>
    <w:rsid w:val="00CF787F"/>
    <w:rsid w:val="00D004AA"/>
    <w:rsid w:val="00D0067F"/>
    <w:rsid w:val="00D01691"/>
    <w:rsid w:val="00D01A40"/>
    <w:rsid w:val="00D01C07"/>
    <w:rsid w:val="00D02016"/>
    <w:rsid w:val="00D02149"/>
    <w:rsid w:val="00D02517"/>
    <w:rsid w:val="00D0369D"/>
    <w:rsid w:val="00D03A9D"/>
    <w:rsid w:val="00D04AE1"/>
    <w:rsid w:val="00D0575A"/>
    <w:rsid w:val="00D0608A"/>
    <w:rsid w:val="00D06C82"/>
    <w:rsid w:val="00D10219"/>
    <w:rsid w:val="00D10327"/>
    <w:rsid w:val="00D10B09"/>
    <w:rsid w:val="00D11DAA"/>
    <w:rsid w:val="00D121AF"/>
    <w:rsid w:val="00D12B2A"/>
    <w:rsid w:val="00D12CA2"/>
    <w:rsid w:val="00D134D5"/>
    <w:rsid w:val="00D142CD"/>
    <w:rsid w:val="00D147E6"/>
    <w:rsid w:val="00D1486B"/>
    <w:rsid w:val="00D154D5"/>
    <w:rsid w:val="00D167CD"/>
    <w:rsid w:val="00D17A22"/>
    <w:rsid w:val="00D21CAB"/>
    <w:rsid w:val="00D21F0D"/>
    <w:rsid w:val="00D22337"/>
    <w:rsid w:val="00D23601"/>
    <w:rsid w:val="00D243D3"/>
    <w:rsid w:val="00D247C5"/>
    <w:rsid w:val="00D24840"/>
    <w:rsid w:val="00D24B1A"/>
    <w:rsid w:val="00D25E60"/>
    <w:rsid w:val="00D26ACF"/>
    <w:rsid w:val="00D27A29"/>
    <w:rsid w:val="00D302A2"/>
    <w:rsid w:val="00D30C45"/>
    <w:rsid w:val="00D31B0A"/>
    <w:rsid w:val="00D32982"/>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402AD"/>
    <w:rsid w:val="00D409C8"/>
    <w:rsid w:val="00D40D58"/>
    <w:rsid w:val="00D41566"/>
    <w:rsid w:val="00D425CA"/>
    <w:rsid w:val="00D43212"/>
    <w:rsid w:val="00D43FA4"/>
    <w:rsid w:val="00D44175"/>
    <w:rsid w:val="00D4433D"/>
    <w:rsid w:val="00D4448C"/>
    <w:rsid w:val="00D44FFC"/>
    <w:rsid w:val="00D450BD"/>
    <w:rsid w:val="00D4555E"/>
    <w:rsid w:val="00D45BF7"/>
    <w:rsid w:val="00D46004"/>
    <w:rsid w:val="00D4601C"/>
    <w:rsid w:val="00D46338"/>
    <w:rsid w:val="00D46772"/>
    <w:rsid w:val="00D47530"/>
    <w:rsid w:val="00D47C6A"/>
    <w:rsid w:val="00D47CEC"/>
    <w:rsid w:val="00D50C61"/>
    <w:rsid w:val="00D51376"/>
    <w:rsid w:val="00D51B3E"/>
    <w:rsid w:val="00D5281B"/>
    <w:rsid w:val="00D53D5A"/>
    <w:rsid w:val="00D54B89"/>
    <w:rsid w:val="00D55822"/>
    <w:rsid w:val="00D55BC1"/>
    <w:rsid w:val="00D56AD9"/>
    <w:rsid w:val="00D57312"/>
    <w:rsid w:val="00D577BC"/>
    <w:rsid w:val="00D61391"/>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6212"/>
    <w:rsid w:val="00D6640B"/>
    <w:rsid w:val="00D66503"/>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163"/>
    <w:rsid w:val="00D87645"/>
    <w:rsid w:val="00D879B4"/>
    <w:rsid w:val="00D90AF0"/>
    <w:rsid w:val="00D9211A"/>
    <w:rsid w:val="00D93D2A"/>
    <w:rsid w:val="00D9429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CBC"/>
    <w:rsid w:val="00DA3F3C"/>
    <w:rsid w:val="00DA571E"/>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0BD7"/>
    <w:rsid w:val="00DC12B8"/>
    <w:rsid w:val="00DC1F18"/>
    <w:rsid w:val="00DC2AD4"/>
    <w:rsid w:val="00DC3139"/>
    <w:rsid w:val="00DC44A9"/>
    <w:rsid w:val="00DC4E0B"/>
    <w:rsid w:val="00DC545A"/>
    <w:rsid w:val="00DC5941"/>
    <w:rsid w:val="00DC6136"/>
    <w:rsid w:val="00DC7638"/>
    <w:rsid w:val="00DD0118"/>
    <w:rsid w:val="00DD0316"/>
    <w:rsid w:val="00DD03C2"/>
    <w:rsid w:val="00DD0561"/>
    <w:rsid w:val="00DD0A0C"/>
    <w:rsid w:val="00DD0BAF"/>
    <w:rsid w:val="00DD1320"/>
    <w:rsid w:val="00DD15AF"/>
    <w:rsid w:val="00DD1C9A"/>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244C"/>
    <w:rsid w:val="00DE29EC"/>
    <w:rsid w:val="00DE4BB1"/>
    <w:rsid w:val="00DE5902"/>
    <w:rsid w:val="00DE5CB7"/>
    <w:rsid w:val="00DE5D70"/>
    <w:rsid w:val="00DE5EAB"/>
    <w:rsid w:val="00DE67E5"/>
    <w:rsid w:val="00DE706D"/>
    <w:rsid w:val="00DE75D3"/>
    <w:rsid w:val="00DE784B"/>
    <w:rsid w:val="00DE7D1A"/>
    <w:rsid w:val="00DF22F9"/>
    <w:rsid w:val="00DF2369"/>
    <w:rsid w:val="00DF28B2"/>
    <w:rsid w:val="00DF2D9D"/>
    <w:rsid w:val="00DF3A3F"/>
    <w:rsid w:val="00DF3BA7"/>
    <w:rsid w:val="00DF3C92"/>
    <w:rsid w:val="00DF4874"/>
    <w:rsid w:val="00DF4C34"/>
    <w:rsid w:val="00DF4DAD"/>
    <w:rsid w:val="00DF566B"/>
    <w:rsid w:val="00DF5D18"/>
    <w:rsid w:val="00DF5D19"/>
    <w:rsid w:val="00DF7197"/>
    <w:rsid w:val="00DF7AA2"/>
    <w:rsid w:val="00E00077"/>
    <w:rsid w:val="00E03A5D"/>
    <w:rsid w:val="00E03EE6"/>
    <w:rsid w:val="00E056B5"/>
    <w:rsid w:val="00E058D6"/>
    <w:rsid w:val="00E0634C"/>
    <w:rsid w:val="00E07E38"/>
    <w:rsid w:val="00E104F0"/>
    <w:rsid w:val="00E11373"/>
    <w:rsid w:val="00E114A5"/>
    <w:rsid w:val="00E11AA2"/>
    <w:rsid w:val="00E13EF0"/>
    <w:rsid w:val="00E13FEF"/>
    <w:rsid w:val="00E1479D"/>
    <w:rsid w:val="00E152F0"/>
    <w:rsid w:val="00E157E8"/>
    <w:rsid w:val="00E15B6A"/>
    <w:rsid w:val="00E15C07"/>
    <w:rsid w:val="00E16B4B"/>
    <w:rsid w:val="00E1751B"/>
    <w:rsid w:val="00E17B6B"/>
    <w:rsid w:val="00E206E2"/>
    <w:rsid w:val="00E21795"/>
    <w:rsid w:val="00E21C01"/>
    <w:rsid w:val="00E23C09"/>
    <w:rsid w:val="00E240A7"/>
    <w:rsid w:val="00E24246"/>
    <w:rsid w:val="00E252A1"/>
    <w:rsid w:val="00E25A02"/>
    <w:rsid w:val="00E278BD"/>
    <w:rsid w:val="00E27A77"/>
    <w:rsid w:val="00E27A99"/>
    <w:rsid w:val="00E27BE2"/>
    <w:rsid w:val="00E30CAE"/>
    <w:rsid w:val="00E31699"/>
    <w:rsid w:val="00E31A8B"/>
    <w:rsid w:val="00E31CAE"/>
    <w:rsid w:val="00E321E8"/>
    <w:rsid w:val="00E33994"/>
    <w:rsid w:val="00E341E2"/>
    <w:rsid w:val="00E3472A"/>
    <w:rsid w:val="00E35182"/>
    <w:rsid w:val="00E35283"/>
    <w:rsid w:val="00E353D5"/>
    <w:rsid w:val="00E35413"/>
    <w:rsid w:val="00E35BA9"/>
    <w:rsid w:val="00E35EDF"/>
    <w:rsid w:val="00E35FFD"/>
    <w:rsid w:val="00E373C7"/>
    <w:rsid w:val="00E40333"/>
    <w:rsid w:val="00E4088C"/>
    <w:rsid w:val="00E40AC7"/>
    <w:rsid w:val="00E426B4"/>
    <w:rsid w:val="00E42BA9"/>
    <w:rsid w:val="00E438F7"/>
    <w:rsid w:val="00E43956"/>
    <w:rsid w:val="00E43F67"/>
    <w:rsid w:val="00E4407F"/>
    <w:rsid w:val="00E442A0"/>
    <w:rsid w:val="00E4439C"/>
    <w:rsid w:val="00E44FA1"/>
    <w:rsid w:val="00E45DB2"/>
    <w:rsid w:val="00E45E95"/>
    <w:rsid w:val="00E463E0"/>
    <w:rsid w:val="00E46CF0"/>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5D81"/>
    <w:rsid w:val="00E65F60"/>
    <w:rsid w:val="00E66389"/>
    <w:rsid w:val="00E667B7"/>
    <w:rsid w:val="00E667DF"/>
    <w:rsid w:val="00E676B4"/>
    <w:rsid w:val="00E723B9"/>
    <w:rsid w:val="00E72798"/>
    <w:rsid w:val="00E7464E"/>
    <w:rsid w:val="00E74EF0"/>
    <w:rsid w:val="00E759E6"/>
    <w:rsid w:val="00E75C7C"/>
    <w:rsid w:val="00E75F56"/>
    <w:rsid w:val="00E769DE"/>
    <w:rsid w:val="00E77118"/>
    <w:rsid w:val="00E771B3"/>
    <w:rsid w:val="00E77D94"/>
    <w:rsid w:val="00E77EF8"/>
    <w:rsid w:val="00E800ED"/>
    <w:rsid w:val="00E80A4E"/>
    <w:rsid w:val="00E81110"/>
    <w:rsid w:val="00E81245"/>
    <w:rsid w:val="00E8136B"/>
    <w:rsid w:val="00E81BDA"/>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242C"/>
    <w:rsid w:val="00E92744"/>
    <w:rsid w:val="00E93765"/>
    <w:rsid w:val="00E939EA"/>
    <w:rsid w:val="00E93AF7"/>
    <w:rsid w:val="00E93FDB"/>
    <w:rsid w:val="00E94193"/>
    <w:rsid w:val="00E94779"/>
    <w:rsid w:val="00E94822"/>
    <w:rsid w:val="00E94B85"/>
    <w:rsid w:val="00E964E1"/>
    <w:rsid w:val="00E96754"/>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25"/>
    <w:rsid w:val="00EC4BF4"/>
    <w:rsid w:val="00EC63B3"/>
    <w:rsid w:val="00EC647E"/>
    <w:rsid w:val="00EC66A6"/>
    <w:rsid w:val="00EC7055"/>
    <w:rsid w:val="00EC7AF0"/>
    <w:rsid w:val="00ED026F"/>
    <w:rsid w:val="00ED02AD"/>
    <w:rsid w:val="00ED05E7"/>
    <w:rsid w:val="00ED0938"/>
    <w:rsid w:val="00ED0944"/>
    <w:rsid w:val="00ED0A40"/>
    <w:rsid w:val="00ED0AD9"/>
    <w:rsid w:val="00ED1022"/>
    <w:rsid w:val="00ED17A7"/>
    <w:rsid w:val="00ED22EF"/>
    <w:rsid w:val="00ED29D7"/>
    <w:rsid w:val="00ED3979"/>
    <w:rsid w:val="00ED50D9"/>
    <w:rsid w:val="00ED6460"/>
    <w:rsid w:val="00ED6878"/>
    <w:rsid w:val="00ED75BA"/>
    <w:rsid w:val="00EE0A35"/>
    <w:rsid w:val="00EE13FE"/>
    <w:rsid w:val="00EE15DC"/>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979"/>
    <w:rsid w:val="00F10B93"/>
    <w:rsid w:val="00F11564"/>
    <w:rsid w:val="00F119C3"/>
    <w:rsid w:val="00F1283F"/>
    <w:rsid w:val="00F12C3F"/>
    <w:rsid w:val="00F12D2C"/>
    <w:rsid w:val="00F1307C"/>
    <w:rsid w:val="00F14D0E"/>
    <w:rsid w:val="00F16002"/>
    <w:rsid w:val="00F176E4"/>
    <w:rsid w:val="00F17C2F"/>
    <w:rsid w:val="00F17DB3"/>
    <w:rsid w:val="00F20063"/>
    <w:rsid w:val="00F204CA"/>
    <w:rsid w:val="00F214AB"/>
    <w:rsid w:val="00F218B7"/>
    <w:rsid w:val="00F22E76"/>
    <w:rsid w:val="00F238D7"/>
    <w:rsid w:val="00F23A43"/>
    <w:rsid w:val="00F24735"/>
    <w:rsid w:val="00F24BCC"/>
    <w:rsid w:val="00F265A8"/>
    <w:rsid w:val="00F26652"/>
    <w:rsid w:val="00F273D9"/>
    <w:rsid w:val="00F27611"/>
    <w:rsid w:val="00F27FE0"/>
    <w:rsid w:val="00F306CB"/>
    <w:rsid w:val="00F3113A"/>
    <w:rsid w:val="00F320CC"/>
    <w:rsid w:val="00F324B5"/>
    <w:rsid w:val="00F325F7"/>
    <w:rsid w:val="00F32617"/>
    <w:rsid w:val="00F32650"/>
    <w:rsid w:val="00F32662"/>
    <w:rsid w:val="00F327FB"/>
    <w:rsid w:val="00F347DC"/>
    <w:rsid w:val="00F34E07"/>
    <w:rsid w:val="00F34E31"/>
    <w:rsid w:val="00F352A8"/>
    <w:rsid w:val="00F35507"/>
    <w:rsid w:val="00F36A39"/>
    <w:rsid w:val="00F36D60"/>
    <w:rsid w:val="00F379A8"/>
    <w:rsid w:val="00F41000"/>
    <w:rsid w:val="00F41120"/>
    <w:rsid w:val="00F41981"/>
    <w:rsid w:val="00F41A1B"/>
    <w:rsid w:val="00F41D96"/>
    <w:rsid w:val="00F425D1"/>
    <w:rsid w:val="00F42CDC"/>
    <w:rsid w:val="00F42D11"/>
    <w:rsid w:val="00F42EB2"/>
    <w:rsid w:val="00F42FDD"/>
    <w:rsid w:val="00F434FD"/>
    <w:rsid w:val="00F43AFC"/>
    <w:rsid w:val="00F44147"/>
    <w:rsid w:val="00F4450F"/>
    <w:rsid w:val="00F4488B"/>
    <w:rsid w:val="00F44F9B"/>
    <w:rsid w:val="00F45F01"/>
    <w:rsid w:val="00F4634D"/>
    <w:rsid w:val="00F46777"/>
    <w:rsid w:val="00F46E8D"/>
    <w:rsid w:val="00F47056"/>
    <w:rsid w:val="00F4727D"/>
    <w:rsid w:val="00F47724"/>
    <w:rsid w:val="00F47FC3"/>
    <w:rsid w:val="00F50EFC"/>
    <w:rsid w:val="00F51AF5"/>
    <w:rsid w:val="00F51BF8"/>
    <w:rsid w:val="00F5202D"/>
    <w:rsid w:val="00F52B2E"/>
    <w:rsid w:val="00F52D04"/>
    <w:rsid w:val="00F52D8F"/>
    <w:rsid w:val="00F53A40"/>
    <w:rsid w:val="00F54092"/>
    <w:rsid w:val="00F541ED"/>
    <w:rsid w:val="00F544AA"/>
    <w:rsid w:val="00F5580D"/>
    <w:rsid w:val="00F55B31"/>
    <w:rsid w:val="00F56BBF"/>
    <w:rsid w:val="00F56CB2"/>
    <w:rsid w:val="00F573A4"/>
    <w:rsid w:val="00F57B24"/>
    <w:rsid w:val="00F603FB"/>
    <w:rsid w:val="00F6057B"/>
    <w:rsid w:val="00F61FD0"/>
    <w:rsid w:val="00F621C4"/>
    <w:rsid w:val="00F63D46"/>
    <w:rsid w:val="00F64B49"/>
    <w:rsid w:val="00F65C63"/>
    <w:rsid w:val="00F65E30"/>
    <w:rsid w:val="00F66EB1"/>
    <w:rsid w:val="00F67F3A"/>
    <w:rsid w:val="00F717E2"/>
    <w:rsid w:val="00F74355"/>
    <w:rsid w:val="00F7694E"/>
    <w:rsid w:val="00F76FD3"/>
    <w:rsid w:val="00F776B8"/>
    <w:rsid w:val="00F81820"/>
    <w:rsid w:val="00F81B50"/>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23E1"/>
    <w:rsid w:val="00F92AA3"/>
    <w:rsid w:val="00F92BED"/>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2711"/>
    <w:rsid w:val="00FA27DC"/>
    <w:rsid w:val="00FA2DB6"/>
    <w:rsid w:val="00FA59D6"/>
    <w:rsid w:val="00FA5CF5"/>
    <w:rsid w:val="00FA63D0"/>
    <w:rsid w:val="00FA6529"/>
    <w:rsid w:val="00FA6847"/>
    <w:rsid w:val="00FA6D89"/>
    <w:rsid w:val="00FA6F16"/>
    <w:rsid w:val="00FA6F68"/>
    <w:rsid w:val="00FA7088"/>
    <w:rsid w:val="00FB0060"/>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69B9"/>
    <w:rsid w:val="00FE6F39"/>
    <w:rsid w:val="00FE703E"/>
    <w:rsid w:val="00FE75AB"/>
    <w:rsid w:val="00FE7618"/>
    <w:rsid w:val="00FF114E"/>
    <w:rsid w:val="00FF1213"/>
    <w:rsid w:val="00FF1371"/>
    <w:rsid w:val="00FF15F7"/>
    <w:rsid w:val="00FF2065"/>
    <w:rsid w:val="00FF3C8C"/>
    <w:rsid w:val="00FF3E2D"/>
    <w:rsid w:val="00FF3EDB"/>
    <w:rsid w:val="00FF4122"/>
    <w:rsid w:val="00FF4958"/>
    <w:rsid w:val="00FF502F"/>
    <w:rsid w:val="00FF5476"/>
    <w:rsid w:val="00FF608B"/>
    <w:rsid w:val="00FF7113"/>
    <w:rsid w:val="00FF75F3"/>
    <w:rsid w:val="00FF7BBA"/>
    <w:rsid w:val="00FF7D8A"/>
    <w:rsid w:val="00FF7F34"/>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link w:val="JalusMrk"/>
    <w:uiPriority w:val="99"/>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 w:type="character" w:customStyle="1" w:styleId="PisMrk">
    <w:name w:val="Päis Märk"/>
    <w:basedOn w:val="Liguvaikefont"/>
    <w:link w:val="Pis"/>
    <w:uiPriority w:val="99"/>
    <w:rsid w:val="001327C7"/>
    <w:rPr>
      <w:sz w:val="24"/>
      <w:szCs w:val="24"/>
      <w:lang w:eastAsia="ar-SA"/>
    </w:rPr>
  </w:style>
  <w:style w:type="character" w:customStyle="1" w:styleId="JalusMrk">
    <w:name w:val="Jalus Märk"/>
    <w:basedOn w:val="Liguvaikefont"/>
    <w:link w:val="Jalus"/>
    <w:uiPriority w:val="99"/>
    <w:rsid w:val="00D17A22"/>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1708</TotalTime>
  <Pages>4</Pages>
  <Words>2021</Words>
  <Characters>11726</Characters>
  <Application>Microsoft Office Word</Application>
  <DocSecurity>0</DocSecurity>
  <Lines>97</Lines>
  <Paragraphs>27</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13720</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Krista Pärn</cp:lastModifiedBy>
  <cp:revision>1638</cp:revision>
  <cp:lastPrinted>2009-10-14T12:22:00Z</cp:lastPrinted>
  <dcterms:created xsi:type="dcterms:W3CDTF">2023-08-14T09:20:00Z</dcterms:created>
  <dcterms:modified xsi:type="dcterms:W3CDTF">2025-01-13T08:12:00Z</dcterms:modified>
</cp:coreProperties>
</file>